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E6A925" w14:textId="4EA837E1" w:rsidR="00050E96" w:rsidRPr="009E08DA" w:rsidRDefault="00050E96" w:rsidP="00A82A65">
      <w:pPr>
        <w:pStyle w:val="Nagwek"/>
        <w:tabs>
          <w:tab w:val="clear" w:pos="9072"/>
        </w:tabs>
        <w:spacing w:before="0" w:after="0"/>
        <w:ind w:left="-567" w:right="-428"/>
        <w:rPr>
          <w:rFonts w:asciiTheme="minorHAnsi" w:hAnsiTheme="minorHAnsi" w:cstheme="minorHAnsi"/>
          <w:sz w:val="22"/>
          <w:szCs w:val="22"/>
        </w:rPr>
      </w:pPr>
      <w:r w:rsidRPr="009E08DA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9E08DA">
        <w:rPr>
          <w:rFonts w:asciiTheme="minorHAnsi" w:hAnsiTheme="minorHAnsi" w:cstheme="minorHAnsi"/>
          <w:noProof/>
          <w:sz w:val="22"/>
          <w:szCs w:val="22"/>
        </w:rPr>
        <w:tab/>
      </w:r>
      <w:r w:rsidRPr="009E08DA">
        <w:rPr>
          <w:rFonts w:asciiTheme="minorHAnsi" w:hAnsiTheme="minorHAnsi" w:cstheme="minorHAnsi"/>
          <w:noProof/>
          <w:sz w:val="18"/>
          <w:szCs w:val="18"/>
        </w:rPr>
        <w:tab/>
        <w:t xml:space="preserve"> </w:t>
      </w:r>
      <w:r w:rsidR="00A82A65">
        <w:rPr>
          <w:rFonts w:asciiTheme="minorHAnsi" w:hAnsiTheme="minorHAnsi" w:cstheme="minorHAnsi"/>
          <w:noProof/>
          <w:sz w:val="18"/>
          <w:szCs w:val="18"/>
        </w:rPr>
        <w:tab/>
      </w:r>
      <w:r w:rsidR="00A82A65">
        <w:rPr>
          <w:rFonts w:asciiTheme="minorHAnsi" w:hAnsiTheme="minorHAnsi" w:cstheme="minorHAnsi"/>
          <w:noProof/>
          <w:sz w:val="18"/>
          <w:szCs w:val="18"/>
        </w:rPr>
        <w:tab/>
      </w:r>
      <w:r w:rsidR="00A82A65">
        <w:rPr>
          <w:rFonts w:asciiTheme="minorHAnsi" w:hAnsiTheme="minorHAnsi" w:cstheme="minorHAnsi"/>
          <w:noProof/>
          <w:sz w:val="18"/>
          <w:szCs w:val="18"/>
        </w:rPr>
        <w:tab/>
      </w:r>
      <w:r w:rsidRPr="009E08DA">
        <w:rPr>
          <w:rFonts w:asciiTheme="minorHAnsi" w:hAnsiTheme="minorHAnsi" w:cstheme="minorHAnsi"/>
          <w:b/>
          <w:sz w:val="18"/>
          <w:szCs w:val="18"/>
        </w:rPr>
        <w:t xml:space="preserve">Załącznik Nr </w:t>
      </w:r>
      <w:r w:rsidR="00DE04D5" w:rsidRPr="009E08DA">
        <w:rPr>
          <w:rFonts w:asciiTheme="minorHAnsi" w:hAnsiTheme="minorHAnsi" w:cstheme="minorHAnsi"/>
          <w:b/>
          <w:sz w:val="18"/>
          <w:szCs w:val="18"/>
        </w:rPr>
        <w:t>1</w:t>
      </w:r>
      <w:r w:rsidR="00A05CB9">
        <w:rPr>
          <w:rFonts w:asciiTheme="minorHAnsi" w:hAnsiTheme="minorHAnsi" w:cstheme="minorHAnsi"/>
          <w:b/>
          <w:sz w:val="18"/>
          <w:szCs w:val="18"/>
        </w:rPr>
        <w:t xml:space="preserve"> do I</w:t>
      </w:r>
      <w:r w:rsidR="003C0719">
        <w:rPr>
          <w:rFonts w:asciiTheme="minorHAnsi" w:hAnsiTheme="minorHAnsi" w:cstheme="minorHAnsi"/>
          <w:b/>
          <w:sz w:val="18"/>
          <w:szCs w:val="18"/>
        </w:rPr>
        <w:t>D</w:t>
      </w:r>
      <w:r w:rsidR="00A05CB9">
        <w:rPr>
          <w:rFonts w:asciiTheme="minorHAnsi" w:hAnsiTheme="minorHAnsi" w:cstheme="minorHAnsi"/>
          <w:b/>
          <w:sz w:val="18"/>
          <w:szCs w:val="18"/>
        </w:rPr>
        <w:t>W</w:t>
      </w:r>
      <w:r w:rsidRPr="009E08DA">
        <w:rPr>
          <w:rFonts w:asciiTheme="minorHAnsi" w:hAnsiTheme="minorHAnsi" w:cstheme="minorHAnsi"/>
          <w:b/>
          <w:sz w:val="18"/>
          <w:szCs w:val="18"/>
        </w:rPr>
        <w:tab/>
      </w:r>
      <w:r w:rsidRPr="009E08DA">
        <w:rPr>
          <w:rFonts w:asciiTheme="minorHAnsi" w:hAnsiTheme="minorHAnsi" w:cstheme="minorHAnsi"/>
          <w:sz w:val="18"/>
          <w:szCs w:val="18"/>
        </w:rPr>
        <w:tab/>
      </w:r>
      <w:r w:rsidRPr="009E08DA">
        <w:rPr>
          <w:rFonts w:asciiTheme="minorHAnsi" w:hAnsiTheme="minorHAnsi" w:cstheme="minorHAnsi"/>
          <w:sz w:val="18"/>
          <w:szCs w:val="18"/>
        </w:rPr>
        <w:tab/>
      </w:r>
      <w:r w:rsidRPr="009E08DA">
        <w:rPr>
          <w:rFonts w:asciiTheme="minorHAnsi" w:hAnsiTheme="minorHAnsi" w:cstheme="minorHAnsi"/>
          <w:sz w:val="18"/>
          <w:szCs w:val="18"/>
        </w:rPr>
        <w:tab/>
      </w:r>
      <w:r w:rsidRPr="009E08DA">
        <w:rPr>
          <w:rFonts w:asciiTheme="minorHAnsi" w:hAnsiTheme="minorHAnsi" w:cstheme="minorHAnsi"/>
          <w:sz w:val="18"/>
          <w:szCs w:val="18"/>
        </w:rPr>
        <w:tab/>
      </w:r>
      <w:r w:rsidRPr="009E08DA">
        <w:rPr>
          <w:rFonts w:asciiTheme="minorHAnsi" w:hAnsiTheme="minorHAnsi" w:cstheme="minorHAnsi"/>
          <w:sz w:val="22"/>
          <w:szCs w:val="22"/>
        </w:rPr>
        <w:tab/>
        <w:t xml:space="preserve">    </w:t>
      </w:r>
      <w:bookmarkStart w:id="1" w:name="_Toc187213549"/>
      <w:bookmarkStart w:id="2" w:name="_Toc187213142"/>
      <w:bookmarkStart w:id="3" w:name="_Toc187211872"/>
    </w:p>
    <w:p w14:paraId="4F179414" w14:textId="77777777" w:rsidR="00B33174" w:rsidRPr="009E08DA" w:rsidRDefault="00B33174" w:rsidP="009E08DA">
      <w:pPr>
        <w:spacing w:before="0" w:after="0"/>
        <w:ind w:left="4961" w:firstLine="709"/>
        <w:jc w:val="right"/>
        <w:rPr>
          <w:rFonts w:asciiTheme="minorHAnsi" w:hAnsiTheme="minorHAnsi" w:cstheme="minorHAnsi"/>
          <w:sz w:val="22"/>
          <w:szCs w:val="22"/>
        </w:rPr>
      </w:pPr>
    </w:p>
    <w:p w14:paraId="38F3E960" w14:textId="77777777" w:rsidR="00050E96" w:rsidRPr="009E08DA" w:rsidRDefault="00050E96" w:rsidP="009E08DA">
      <w:pPr>
        <w:tabs>
          <w:tab w:val="left" w:pos="1596"/>
        </w:tabs>
        <w:spacing w:before="0" w:after="0"/>
        <w:jc w:val="center"/>
        <w:rPr>
          <w:rFonts w:asciiTheme="minorHAnsi" w:hAnsiTheme="minorHAnsi" w:cstheme="minorHAnsi"/>
          <w:sz w:val="22"/>
          <w:szCs w:val="22"/>
        </w:rPr>
      </w:pPr>
      <w:r w:rsidRPr="009E08DA">
        <w:rPr>
          <w:rFonts w:asciiTheme="minorHAnsi" w:hAnsiTheme="minorHAnsi" w:cstheme="minorHAnsi"/>
          <w:b/>
          <w:sz w:val="22"/>
          <w:szCs w:val="22"/>
        </w:rPr>
        <w:t>FORMULARZ OFERT</w:t>
      </w:r>
      <w:bookmarkEnd w:id="1"/>
      <w:bookmarkEnd w:id="2"/>
      <w:bookmarkEnd w:id="3"/>
      <w:r w:rsidRPr="009E08DA">
        <w:rPr>
          <w:rFonts w:asciiTheme="minorHAnsi" w:hAnsiTheme="minorHAnsi" w:cstheme="minorHAnsi"/>
          <w:b/>
          <w:sz w:val="22"/>
          <w:szCs w:val="22"/>
        </w:rPr>
        <w:t>Y</w:t>
      </w:r>
    </w:p>
    <w:p w14:paraId="004CE850" w14:textId="77777777" w:rsidR="00050E96" w:rsidRPr="009E08DA" w:rsidRDefault="00050E96" w:rsidP="009E08DA">
      <w:pPr>
        <w:spacing w:before="0" w:after="0"/>
        <w:rPr>
          <w:rFonts w:asciiTheme="minorHAnsi" w:hAnsiTheme="minorHAnsi" w:cstheme="minorHAnsi"/>
          <w:sz w:val="22"/>
          <w:szCs w:val="22"/>
        </w:rPr>
      </w:pPr>
    </w:p>
    <w:p w14:paraId="28153C68" w14:textId="02C1FFD9" w:rsidR="00050E96" w:rsidRPr="00FD18C3" w:rsidRDefault="00A82A65" w:rsidP="009E08DA">
      <w:pPr>
        <w:tabs>
          <w:tab w:val="left" w:pos="1985"/>
        </w:tabs>
        <w:spacing w:before="0" w:after="0"/>
        <w:rPr>
          <w:rFonts w:asciiTheme="minorHAnsi" w:hAnsiTheme="minorHAnsi" w:cstheme="minorHAnsi"/>
          <w:b/>
          <w:bCs/>
          <w:sz w:val="22"/>
          <w:szCs w:val="22"/>
        </w:rPr>
      </w:pPr>
      <w:r w:rsidRPr="00FD18C3">
        <w:rPr>
          <w:rFonts w:asciiTheme="minorHAnsi" w:hAnsiTheme="minorHAnsi" w:cstheme="minorHAnsi"/>
          <w:b/>
          <w:bCs/>
        </w:rPr>
        <w:t>ZAMAWIAJĄCY:</w:t>
      </w:r>
    </w:p>
    <w:p w14:paraId="75636BD3" w14:textId="1ADFBFA2" w:rsidR="009E08DA" w:rsidRPr="004055D1" w:rsidRDefault="00050E96" w:rsidP="009E08DA">
      <w:pPr>
        <w:tabs>
          <w:tab w:val="left" w:pos="1985"/>
        </w:tabs>
        <w:spacing w:before="0" w:after="0"/>
        <w:ind w:left="4536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055D1">
        <w:rPr>
          <w:rFonts w:asciiTheme="minorHAnsi" w:hAnsiTheme="minorHAnsi" w:cstheme="minorHAnsi"/>
          <w:b/>
          <w:sz w:val="24"/>
          <w:szCs w:val="24"/>
        </w:rPr>
        <w:t xml:space="preserve">Zakład Wodociągów i Kanalizacji </w:t>
      </w:r>
      <w:r w:rsidR="00CE7176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CE7176">
        <w:rPr>
          <w:rFonts w:asciiTheme="minorHAnsi" w:hAnsiTheme="minorHAnsi" w:cstheme="minorHAnsi"/>
          <w:b/>
          <w:sz w:val="24"/>
          <w:szCs w:val="24"/>
        </w:rPr>
        <w:br/>
        <w:t>Spółka z o.o.</w:t>
      </w:r>
    </w:p>
    <w:p w14:paraId="13A3BA33" w14:textId="49E7C7D9" w:rsidR="00050E96" w:rsidRPr="009E08DA" w:rsidRDefault="00CE7176" w:rsidP="009E08DA">
      <w:pPr>
        <w:tabs>
          <w:tab w:val="left" w:pos="1985"/>
        </w:tabs>
        <w:spacing w:before="0" w:after="0"/>
        <w:ind w:left="4536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ul. Mickiewicza 19</w:t>
      </w:r>
    </w:p>
    <w:p w14:paraId="0B2AF7A5" w14:textId="24398043" w:rsidR="00050E96" w:rsidRPr="009E08DA" w:rsidRDefault="00050E96" w:rsidP="009E08DA">
      <w:pPr>
        <w:spacing w:before="0" w:after="0"/>
        <w:ind w:left="4536"/>
        <w:jc w:val="center"/>
        <w:rPr>
          <w:rFonts w:asciiTheme="minorHAnsi" w:hAnsiTheme="minorHAnsi" w:cstheme="minorHAnsi"/>
          <w:sz w:val="22"/>
          <w:szCs w:val="22"/>
        </w:rPr>
      </w:pPr>
      <w:r w:rsidRPr="009E08DA">
        <w:rPr>
          <w:rFonts w:asciiTheme="minorHAnsi" w:hAnsiTheme="minorHAnsi" w:cstheme="minorHAnsi"/>
          <w:sz w:val="22"/>
          <w:szCs w:val="22"/>
        </w:rPr>
        <w:t xml:space="preserve">72 - </w:t>
      </w:r>
      <w:r w:rsidR="00CE7176">
        <w:rPr>
          <w:rFonts w:asciiTheme="minorHAnsi" w:hAnsiTheme="minorHAnsi" w:cstheme="minorHAnsi"/>
          <w:sz w:val="22"/>
          <w:szCs w:val="22"/>
        </w:rPr>
        <w:t>4</w:t>
      </w:r>
      <w:r w:rsidRPr="009E08DA">
        <w:rPr>
          <w:rFonts w:asciiTheme="minorHAnsi" w:hAnsiTheme="minorHAnsi" w:cstheme="minorHAnsi"/>
          <w:sz w:val="22"/>
          <w:szCs w:val="22"/>
        </w:rPr>
        <w:t xml:space="preserve">20 </w:t>
      </w:r>
      <w:r w:rsidR="00CE7176">
        <w:rPr>
          <w:rFonts w:asciiTheme="minorHAnsi" w:hAnsiTheme="minorHAnsi" w:cstheme="minorHAnsi"/>
          <w:sz w:val="22"/>
          <w:szCs w:val="22"/>
        </w:rPr>
        <w:t>DZIWNÓW</w:t>
      </w:r>
    </w:p>
    <w:p w14:paraId="51B681BD" w14:textId="77777777" w:rsidR="00A82A65" w:rsidRDefault="00A82A65" w:rsidP="009E08DA">
      <w:pPr>
        <w:shd w:val="clear" w:color="auto" w:fill="FFFFFF"/>
        <w:tabs>
          <w:tab w:val="left" w:pos="709"/>
        </w:tabs>
        <w:spacing w:before="0" w:after="0"/>
        <w:ind w:left="72"/>
        <w:rPr>
          <w:rFonts w:asciiTheme="minorHAnsi" w:hAnsiTheme="minorHAnsi" w:cstheme="minorHAnsi"/>
          <w:sz w:val="22"/>
          <w:szCs w:val="22"/>
        </w:rPr>
      </w:pPr>
    </w:p>
    <w:p w14:paraId="3D1C2308" w14:textId="6238149C" w:rsidR="00A82A65" w:rsidRPr="00FD18C3" w:rsidRDefault="00A82A65" w:rsidP="009E08DA">
      <w:pPr>
        <w:shd w:val="clear" w:color="auto" w:fill="FFFFFF"/>
        <w:tabs>
          <w:tab w:val="left" w:pos="709"/>
        </w:tabs>
        <w:spacing w:before="0" w:after="0"/>
        <w:ind w:left="72"/>
        <w:rPr>
          <w:rFonts w:asciiTheme="minorHAnsi" w:hAnsiTheme="minorHAnsi" w:cstheme="minorHAnsi"/>
          <w:b/>
          <w:bCs/>
          <w:sz w:val="22"/>
          <w:szCs w:val="22"/>
        </w:rPr>
      </w:pPr>
      <w:r w:rsidRPr="00FD18C3">
        <w:rPr>
          <w:rFonts w:asciiTheme="minorHAnsi" w:hAnsiTheme="minorHAnsi" w:cstheme="minorHAnsi"/>
          <w:b/>
          <w:bCs/>
          <w:sz w:val="22"/>
          <w:szCs w:val="22"/>
        </w:rPr>
        <w:t>WYKONAWCA:</w:t>
      </w:r>
    </w:p>
    <w:p w14:paraId="1C4973A1" w14:textId="77777777" w:rsidR="00A82A65" w:rsidRPr="00A82A65" w:rsidRDefault="00A82A65" w:rsidP="00A82A65">
      <w:pPr>
        <w:shd w:val="clear" w:color="auto" w:fill="FFFFFF"/>
        <w:tabs>
          <w:tab w:val="left" w:pos="709"/>
        </w:tabs>
        <w:spacing w:after="0"/>
        <w:ind w:left="74"/>
        <w:rPr>
          <w:rFonts w:asciiTheme="minorHAnsi" w:hAnsiTheme="minorHAnsi" w:cstheme="minorHAnsi"/>
          <w:sz w:val="22"/>
          <w:szCs w:val="22"/>
        </w:rPr>
      </w:pPr>
      <w:r w:rsidRPr="00A82A65">
        <w:rPr>
          <w:rFonts w:asciiTheme="minorHAnsi" w:hAnsiTheme="minorHAnsi" w:cstheme="minorHAnsi"/>
          <w:sz w:val="22"/>
          <w:szCs w:val="22"/>
        </w:rPr>
        <w:t>Pełna zarejestrowana nazwa: …………………………………………………………………….</w:t>
      </w:r>
    </w:p>
    <w:p w14:paraId="48E5BB55" w14:textId="36ECA2C2" w:rsidR="00A82A65" w:rsidRPr="00A82A65" w:rsidRDefault="00A82A65" w:rsidP="00A82A65">
      <w:pPr>
        <w:shd w:val="clear" w:color="auto" w:fill="FFFFFF"/>
        <w:tabs>
          <w:tab w:val="left" w:pos="709"/>
        </w:tabs>
        <w:spacing w:after="0"/>
        <w:ind w:left="74"/>
        <w:rPr>
          <w:rFonts w:asciiTheme="minorHAnsi" w:hAnsiTheme="minorHAnsi" w:cstheme="minorHAnsi"/>
          <w:sz w:val="22"/>
          <w:szCs w:val="22"/>
        </w:rPr>
      </w:pPr>
      <w:r w:rsidRPr="00A82A65">
        <w:rPr>
          <w:rFonts w:asciiTheme="minorHAnsi" w:hAnsiTheme="minorHAnsi" w:cstheme="minorHAnsi"/>
          <w:sz w:val="22"/>
          <w:szCs w:val="22"/>
        </w:rPr>
        <w:t>Adres: .............................................................................................................</w:t>
      </w:r>
    </w:p>
    <w:p w14:paraId="30508F89" w14:textId="1789DFF7" w:rsidR="00A82A65" w:rsidRPr="00A82A65" w:rsidRDefault="00A82A65" w:rsidP="00A82A65">
      <w:pPr>
        <w:shd w:val="clear" w:color="auto" w:fill="FFFFFF"/>
        <w:tabs>
          <w:tab w:val="left" w:pos="709"/>
        </w:tabs>
        <w:spacing w:after="0"/>
        <w:ind w:left="74"/>
        <w:rPr>
          <w:rFonts w:asciiTheme="minorHAnsi" w:hAnsiTheme="minorHAnsi" w:cstheme="minorHAnsi"/>
          <w:sz w:val="22"/>
          <w:szCs w:val="22"/>
        </w:rPr>
      </w:pPr>
      <w:r w:rsidRPr="00A82A65">
        <w:rPr>
          <w:rFonts w:asciiTheme="minorHAnsi" w:hAnsiTheme="minorHAnsi" w:cstheme="minorHAnsi"/>
          <w:sz w:val="22"/>
          <w:szCs w:val="22"/>
        </w:rPr>
        <w:t>NIP………………………………REGON……………….……</w:t>
      </w:r>
      <w:r>
        <w:rPr>
          <w:rFonts w:asciiTheme="minorHAnsi" w:hAnsiTheme="minorHAnsi" w:cstheme="minorHAnsi"/>
          <w:sz w:val="22"/>
          <w:szCs w:val="22"/>
        </w:rPr>
        <w:t>………….</w:t>
      </w:r>
      <w:r w:rsidR="000F0FFF">
        <w:rPr>
          <w:rFonts w:asciiTheme="minorHAnsi" w:hAnsiTheme="minorHAnsi" w:cstheme="minorHAnsi"/>
          <w:sz w:val="22"/>
          <w:szCs w:val="22"/>
        </w:rPr>
        <w:t xml:space="preserve"> Nr KRS …………………..</w:t>
      </w:r>
    </w:p>
    <w:p w14:paraId="4AFE7EC0" w14:textId="62351D81" w:rsidR="00A82A65" w:rsidRDefault="00A82A65" w:rsidP="00A82A65">
      <w:pPr>
        <w:shd w:val="clear" w:color="auto" w:fill="FFFFFF"/>
        <w:tabs>
          <w:tab w:val="left" w:pos="709"/>
        </w:tabs>
        <w:spacing w:after="0"/>
        <w:ind w:left="74"/>
        <w:rPr>
          <w:rFonts w:asciiTheme="minorHAnsi" w:hAnsiTheme="minorHAnsi" w:cstheme="minorHAnsi"/>
          <w:sz w:val="22"/>
          <w:szCs w:val="22"/>
        </w:rPr>
      </w:pPr>
      <w:r w:rsidRPr="00A82A65">
        <w:rPr>
          <w:rFonts w:asciiTheme="minorHAnsi" w:hAnsiTheme="minorHAnsi" w:cstheme="minorHAnsi"/>
          <w:sz w:val="22"/>
          <w:szCs w:val="22"/>
        </w:rPr>
        <w:t>adres e-mail: …………………………...………………..…numer telefonu: …………………</w:t>
      </w:r>
    </w:p>
    <w:p w14:paraId="661A1049" w14:textId="0159E7F3" w:rsidR="00FD18C3" w:rsidRDefault="00FD18C3" w:rsidP="00A82A65">
      <w:pPr>
        <w:shd w:val="clear" w:color="auto" w:fill="FFFFFF"/>
        <w:tabs>
          <w:tab w:val="left" w:pos="709"/>
        </w:tabs>
        <w:spacing w:after="0"/>
        <w:ind w:left="7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osoba do kontaktu: ……………………………………… numer telefonu ………………….</w:t>
      </w:r>
    </w:p>
    <w:p w14:paraId="60D820A1" w14:textId="77777777" w:rsidR="00A82A65" w:rsidRDefault="00A82A65" w:rsidP="009E08DA">
      <w:pPr>
        <w:shd w:val="clear" w:color="auto" w:fill="FFFFFF"/>
        <w:tabs>
          <w:tab w:val="left" w:pos="709"/>
        </w:tabs>
        <w:spacing w:before="0" w:after="0"/>
        <w:ind w:left="72"/>
        <w:rPr>
          <w:rFonts w:asciiTheme="minorHAnsi" w:hAnsiTheme="minorHAnsi" w:cstheme="minorHAnsi"/>
          <w:sz w:val="22"/>
          <w:szCs w:val="22"/>
        </w:rPr>
      </w:pPr>
    </w:p>
    <w:p w14:paraId="4B174CC2" w14:textId="7B78B581" w:rsidR="00050E96" w:rsidRPr="009E08DA" w:rsidRDefault="00050E96" w:rsidP="009E08DA">
      <w:pPr>
        <w:shd w:val="clear" w:color="auto" w:fill="FFFFFF"/>
        <w:tabs>
          <w:tab w:val="left" w:pos="709"/>
        </w:tabs>
        <w:spacing w:before="0" w:after="0"/>
        <w:ind w:left="72"/>
        <w:rPr>
          <w:rFonts w:asciiTheme="minorHAnsi" w:hAnsiTheme="minorHAnsi" w:cstheme="minorHAnsi"/>
          <w:sz w:val="22"/>
          <w:szCs w:val="22"/>
        </w:rPr>
      </w:pPr>
      <w:r w:rsidRPr="009E08DA">
        <w:rPr>
          <w:rFonts w:asciiTheme="minorHAnsi" w:hAnsiTheme="minorHAnsi" w:cstheme="minorHAnsi"/>
          <w:sz w:val="22"/>
          <w:szCs w:val="22"/>
        </w:rPr>
        <w:tab/>
        <w:t xml:space="preserve">Odpowiadając na zapytanie ofertowe, zamieszczone w Bazie Konkurencyjności Funduszy Europejskich w dniu </w:t>
      </w:r>
      <w:r w:rsidR="00CE7176">
        <w:rPr>
          <w:rFonts w:asciiTheme="minorHAnsi" w:hAnsiTheme="minorHAnsi" w:cstheme="minorHAnsi"/>
        </w:rPr>
        <w:t>……..</w:t>
      </w:r>
      <w:r w:rsidR="00514A7B">
        <w:rPr>
          <w:rFonts w:asciiTheme="minorHAnsi" w:hAnsiTheme="minorHAnsi" w:cstheme="minorHAnsi"/>
        </w:rPr>
        <w:t>.202</w:t>
      </w:r>
      <w:r w:rsidR="00CE7176">
        <w:rPr>
          <w:rFonts w:asciiTheme="minorHAnsi" w:hAnsiTheme="minorHAnsi" w:cstheme="minorHAnsi"/>
        </w:rPr>
        <w:t>5</w:t>
      </w:r>
      <w:r w:rsidR="00514A7B">
        <w:rPr>
          <w:rFonts w:asciiTheme="minorHAnsi" w:hAnsiTheme="minorHAnsi" w:cstheme="minorHAnsi"/>
        </w:rPr>
        <w:t xml:space="preserve"> r.</w:t>
      </w:r>
      <w:r w:rsidRPr="005819C2">
        <w:rPr>
          <w:rFonts w:asciiTheme="minorHAnsi" w:hAnsiTheme="minorHAnsi" w:cstheme="minorHAnsi"/>
        </w:rPr>
        <w:t xml:space="preserve"> </w:t>
      </w:r>
      <w:r w:rsidRPr="009E08DA">
        <w:rPr>
          <w:rFonts w:asciiTheme="minorHAnsi" w:hAnsiTheme="minorHAnsi" w:cstheme="minorHAnsi"/>
          <w:sz w:val="22"/>
          <w:szCs w:val="22"/>
        </w:rPr>
        <w:t>zgodnie z przepisami</w:t>
      </w:r>
      <w:r w:rsidR="003A6EEA" w:rsidRPr="009E08DA">
        <w:rPr>
          <w:rFonts w:asciiTheme="minorHAnsi" w:hAnsiTheme="minorHAnsi" w:cstheme="minorHAnsi"/>
          <w:sz w:val="22"/>
          <w:szCs w:val="22"/>
        </w:rPr>
        <w:t xml:space="preserve"> zawartymi w</w:t>
      </w:r>
      <w:r w:rsidRPr="009E08DA">
        <w:rPr>
          <w:rFonts w:asciiTheme="minorHAnsi" w:hAnsiTheme="minorHAnsi" w:cstheme="minorHAnsi"/>
          <w:sz w:val="22"/>
          <w:szCs w:val="22"/>
        </w:rPr>
        <w:t xml:space="preserve"> </w:t>
      </w:r>
      <w:r w:rsidR="003A6EEA" w:rsidRPr="009E08DA">
        <w:rPr>
          <w:rFonts w:asciiTheme="minorHAnsi" w:hAnsiTheme="minorHAnsi" w:cstheme="minorHAnsi"/>
          <w:bCs/>
          <w:sz w:val="22"/>
          <w:szCs w:val="22"/>
        </w:rPr>
        <w:t xml:space="preserve">Regulaminie ramowych procedur udzielania zamówień dla </w:t>
      </w:r>
      <w:r w:rsidR="00702B1D" w:rsidRPr="009E08DA">
        <w:rPr>
          <w:rFonts w:asciiTheme="minorHAnsi" w:hAnsiTheme="minorHAnsi" w:cstheme="minorHAnsi"/>
          <w:bCs/>
          <w:sz w:val="22"/>
          <w:szCs w:val="22"/>
        </w:rPr>
        <w:t xml:space="preserve">zadania </w:t>
      </w:r>
      <w:r w:rsidR="00CE7176" w:rsidRPr="00CE7176">
        <w:rPr>
          <w:rFonts w:asciiTheme="minorHAnsi" w:hAnsiTheme="minorHAnsi" w:cstheme="minorHAnsi"/>
          <w:bCs/>
          <w:sz w:val="22"/>
          <w:szCs w:val="22"/>
        </w:rPr>
        <w:t>„Uporządkowanie gospodarki wodno-ściekowej w aglomeracji Dziwnów” (zwany dalej Regulaminem) realizowanego w ramach Programu Fundusze Europejskie na Infrastrukturę, Klimat, Środowisko 2021-2027, dla których nie stosuje się przepisów ustawy Prawo zamówień publicznych</w:t>
      </w:r>
      <w:r w:rsidRPr="009E08DA">
        <w:rPr>
          <w:rFonts w:asciiTheme="minorHAnsi" w:hAnsiTheme="minorHAnsi" w:cstheme="minorHAnsi"/>
          <w:sz w:val="22"/>
          <w:szCs w:val="22"/>
        </w:rPr>
        <w:t xml:space="preserve">, na wykonanie zamówienia  pn. </w:t>
      </w:r>
    </w:p>
    <w:p w14:paraId="2FEB6557" w14:textId="77777777" w:rsidR="009E08DA" w:rsidRDefault="009E08DA" w:rsidP="009E08DA">
      <w:pPr>
        <w:tabs>
          <w:tab w:val="left" w:pos="1596"/>
        </w:tabs>
        <w:spacing w:before="0" w:after="0"/>
        <w:jc w:val="center"/>
        <w:rPr>
          <w:rFonts w:asciiTheme="minorHAnsi" w:hAnsiTheme="minorHAnsi" w:cstheme="minorHAnsi"/>
          <w:b/>
          <w:sz w:val="22"/>
          <w:szCs w:val="22"/>
        </w:rPr>
      </w:pPr>
      <w:bookmarkStart w:id="4" w:name="_Hlk87965192"/>
    </w:p>
    <w:p w14:paraId="57E89A86" w14:textId="74F3F1C0" w:rsidR="002A7374" w:rsidRDefault="0011453A" w:rsidP="0011453A">
      <w:pPr>
        <w:tabs>
          <w:tab w:val="left" w:pos="1596"/>
        </w:tabs>
        <w:spacing w:before="0" w:after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1453A">
        <w:rPr>
          <w:rFonts w:asciiTheme="minorHAnsi" w:hAnsiTheme="minorHAnsi" w:cstheme="minorHAnsi"/>
          <w:b/>
          <w:sz w:val="24"/>
          <w:szCs w:val="24"/>
        </w:rPr>
        <w:t>„Remont sieci wodociągowej azbestowo-cementowej (AC) na odcinku pomiędzy Dziwnowem a Międzywodziem”</w:t>
      </w:r>
      <w:r w:rsidR="00CE7176">
        <w:rPr>
          <w:rFonts w:asciiTheme="minorHAnsi" w:hAnsiTheme="minorHAnsi" w:cstheme="minorHAnsi"/>
          <w:b/>
          <w:sz w:val="24"/>
          <w:szCs w:val="24"/>
        </w:rPr>
        <w:t xml:space="preserve">, </w:t>
      </w:r>
    </w:p>
    <w:p w14:paraId="09EAEBDC" w14:textId="77777777" w:rsidR="00CE7176" w:rsidRDefault="00CE7176" w:rsidP="00CE7176">
      <w:pPr>
        <w:tabs>
          <w:tab w:val="left" w:pos="1596"/>
        </w:tabs>
        <w:spacing w:before="0" w:after="0"/>
        <w:jc w:val="left"/>
        <w:rPr>
          <w:rFonts w:asciiTheme="minorHAnsi" w:hAnsiTheme="minorHAnsi" w:cstheme="minorHAnsi"/>
          <w:bCs/>
          <w:sz w:val="24"/>
          <w:szCs w:val="24"/>
        </w:rPr>
      </w:pPr>
    </w:p>
    <w:p w14:paraId="575C7456" w14:textId="22C5661B" w:rsidR="00CE7176" w:rsidRPr="00CE7176" w:rsidRDefault="00CE7176" w:rsidP="00CE7176">
      <w:pPr>
        <w:tabs>
          <w:tab w:val="left" w:pos="1596"/>
        </w:tabs>
        <w:spacing w:before="0" w:after="0"/>
        <w:jc w:val="left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realizowanego w ramach Projektu pn. </w:t>
      </w:r>
      <w:r w:rsidRPr="00CE7176">
        <w:rPr>
          <w:rFonts w:asciiTheme="minorHAnsi" w:hAnsiTheme="minorHAnsi" w:cstheme="minorHAnsi"/>
          <w:bCs/>
          <w:sz w:val="24"/>
          <w:szCs w:val="24"/>
        </w:rPr>
        <w:t>„Uporządkowanie gospodarki wodno-ściekowej w aglomeracji Dziwnów”</w:t>
      </w:r>
    </w:p>
    <w:bookmarkEnd w:id="4"/>
    <w:p w14:paraId="7B219D7C" w14:textId="77777777" w:rsidR="004055D1" w:rsidRDefault="004055D1" w:rsidP="009E08DA">
      <w:pPr>
        <w:tabs>
          <w:tab w:val="left" w:pos="1596"/>
        </w:tabs>
        <w:spacing w:before="0" w:after="0"/>
        <w:jc w:val="center"/>
        <w:rPr>
          <w:rFonts w:asciiTheme="minorHAnsi" w:hAnsiTheme="minorHAnsi" w:cstheme="minorHAnsi"/>
          <w:sz w:val="22"/>
          <w:szCs w:val="22"/>
        </w:rPr>
      </w:pPr>
    </w:p>
    <w:p w14:paraId="117CDDAD" w14:textId="1962B760" w:rsidR="00050E96" w:rsidRDefault="00050E96" w:rsidP="009E08DA">
      <w:pPr>
        <w:tabs>
          <w:tab w:val="left" w:pos="1596"/>
        </w:tabs>
        <w:spacing w:before="0" w:after="0"/>
        <w:jc w:val="center"/>
        <w:rPr>
          <w:rFonts w:asciiTheme="minorHAnsi" w:hAnsiTheme="minorHAnsi" w:cstheme="minorHAnsi"/>
          <w:sz w:val="22"/>
          <w:szCs w:val="22"/>
        </w:rPr>
      </w:pPr>
      <w:r w:rsidRPr="009E08DA">
        <w:rPr>
          <w:rFonts w:asciiTheme="minorHAnsi" w:hAnsiTheme="minorHAnsi" w:cstheme="minorHAnsi"/>
          <w:sz w:val="22"/>
          <w:szCs w:val="22"/>
        </w:rPr>
        <w:t xml:space="preserve">oferujemy wykonanie zamówienia </w:t>
      </w:r>
    </w:p>
    <w:p w14:paraId="0D2AE727" w14:textId="77777777" w:rsidR="009E08DA" w:rsidRPr="003B41D1" w:rsidRDefault="009E08DA" w:rsidP="009E08DA">
      <w:pPr>
        <w:tabs>
          <w:tab w:val="left" w:pos="1596"/>
        </w:tabs>
        <w:spacing w:before="0" w:after="0"/>
        <w:jc w:val="center"/>
        <w:rPr>
          <w:rFonts w:asciiTheme="minorHAnsi" w:hAnsiTheme="minorHAnsi" w:cstheme="minorHAnsi"/>
          <w:sz w:val="18"/>
          <w:szCs w:val="18"/>
        </w:rPr>
      </w:pPr>
    </w:p>
    <w:p w14:paraId="7E50E4E6" w14:textId="77777777" w:rsidR="00050E96" w:rsidRPr="009E08DA" w:rsidRDefault="00050E96" w:rsidP="003B41D1">
      <w:pPr>
        <w:numPr>
          <w:ilvl w:val="0"/>
          <w:numId w:val="16"/>
        </w:numPr>
        <w:tabs>
          <w:tab w:val="clear" w:pos="510"/>
        </w:tabs>
        <w:autoSpaceDE w:val="0"/>
        <w:autoSpaceDN w:val="0"/>
        <w:adjustRightInd w:val="0"/>
        <w:spacing w:before="0"/>
        <w:ind w:left="426" w:hanging="426"/>
        <w:jc w:val="left"/>
        <w:rPr>
          <w:rFonts w:asciiTheme="minorHAnsi" w:hAnsiTheme="minorHAnsi" w:cstheme="minorHAnsi"/>
          <w:b/>
          <w:sz w:val="22"/>
          <w:szCs w:val="22"/>
        </w:rPr>
      </w:pPr>
      <w:r w:rsidRPr="009E08DA">
        <w:rPr>
          <w:rFonts w:asciiTheme="minorHAnsi" w:hAnsiTheme="minorHAnsi" w:cstheme="minorHAnsi"/>
          <w:b/>
          <w:sz w:val="22"/>
          <w:szCs w:val="22"/>
        </w:rPr>
        <w:t xml:space="preserve">za cenę ryczałtową wraz  z </w:t>
      </w:r>
      <w:r w:rsidRPr="005819C2">
        <w:rPr>
          <w:rFonts w:asciiTheme="minorHAnsi" w:hAnsiTheme="minorHAnsi" w:cstheme="minorHAnsi"/>
          <w:b/>
        </w:rPr>
        <w:t xml:space="preserve">…. </w:t>
      </w:r>
      <w:r w:rsidRPr="009E08DA">
        <w:rPr>
          <w:rFonts w:asciiTheme="minorHAnsi" w:hAnsiTheme="minorHAnsi" w:cstheme="minorHAnsi"/>
          <w:b/>
          <w:sz w:val="22"/>
          <w:szCs w:val="22"/>
        </w:rPr>
        <w:t xml:space="preserve">% podatkiem VAT w wysokości </w:t>
      </w:r>
    </w:p>
    <w:p w14:paraId="006A4E75" w14:textId="0895B114" w:rsidR="00050E96" w:rsidRPr="009E08DA" w:rsidRDefault="00050E96" w:rsidP="009E08DA">
      <w:pPr>
        <w:pBdr>
          <w:top w:val="single" w:sz="4" w:space="14" w:color="auto"/>
          <w:left w:val="single" w:sz="4" w:space="4" w:color="auto"/>
          <w:bottom w:val="single" w:sz="4" w:space="12" w:color="auto"/>
          <w:right w:val="single" w:sz="4" w:space="4" w:color="auto"/>
        </w:pBdr>
        <w:spacing w:before="0" w:after="0"/>
        <w:rPr>
          <w:rFonts w:asciiTheme="minorHAnsi" w:hAnsiTheme="minorHAnsi" w:cstheme="minorHAnsi"/>
          <w:sz w:val="22"/>
          <w:szCs w:val="22"/>
        </w:rPr>
      </w:pPr>
      <w:r w:rsidRPr="009E08D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5819C2">
        <w:rPr>
          <w:rFonts w:asciiTheme="minorHAnsi" w:hAnsiTheme="minorHAnsi" w:cstheme="minorHAnsi"/>
          <w:b/>
        </w:rPr>
        <w:t>………………………</w:t>
      </w:r>
      <w:r w:rsidR="003B41D1">
        <w:rPr>
          <w:rFonts w:asciiTheme="minorHAnsi" w:hAnsiTheme="minorHAnsi" w:cstheme="minorHAnsi"/>
          <w:b/>
        </w:rPr>
        <w:t xml:space="preserve"> </w:t>
      </w:r>
      <w:r w:rsidRPr="009E08DA">
        <w:rPr>
          <w:rFonts w:asciiTheme="minorHAnsi" w:hAnsiTheme="minorHAnsi" w:cstheme="minorHAnsi"/>
          <w:b/>
          <w:sz w:val="22"/>
          <w:szCs w:val="22"/>
        </w:rPr>
        <w:t xml:space="preserve">zł, </w:t>
      </w:r>
      <w:r w:rsidRPr="009E08DA">
        <w:rPr>
          <w:rFonts w:asciiTheme="minorHAnsi" w:hAnsiTheme="minorHAnsi" w:cstheme="minorHAnsi"/>
          <w:sz w:val="22"/>
          <w:szCs w:val="22"/>
        </w:rPr>
        <w:t xml:space="preserve">(słownie: </w:t>
      </w:r>
      <w:r w:rsidRPr="005819C2">
        <w:rPr>
          <w:rFonts w:asciiTheme="minorHAnsi" w:hAnsiTheme="minorHAnsi" w:cstheme="minorHAnsi"/>
        </w:rPr>
        <w:t>.........................................................................................)</w:t>
      </w:r>
    </w:p>
    <w:p w14:paraId="4F07C0AC" w14:textId="77777777" w:rsidR="004055D1" w:rsidRDefault="004055D1" w:rsidP="009E08DA">
      <w:pPr>
        <w:spacing w:before="0" w:after="0"/>
        <w:rPr>
          <w:rFonts w:asciiTheme="minorHAnsi" w:hAnsiTheme="minorHAnsi" w:cstheme="minorHAnsi"/>
          <w:sz w:val="22"/>
          <w:szCs w:val="22"/>
        </w:rPr>
      </w:pPr>
    </w:p>
    <w:p w14:paraId="09509E92" w14:textId="68B0505C" w:rsidR="00050E96" w:rsidRPr="009E08DA" w:rsidRDefault="00050E96" w:rsidP="009E08DA">
      <w:pPr>
        <w:spacing w:before="0" w:after="0"/>
        <w:rPr>
          <w:rFonts w:asciiTheme="minorHAnsi" w:hAnsiTheme="minorHAnsi" w:cstheme="minorHAnsi"/>
          <w:sz w:val="22"/>
          <w:szCs w:val="22"/>
        </w:rPr>
      </w:pPr>
      <w:r w:rsidRPr="009E08DA">
        <w:rPr>
          <w:rFonts w:asciiTheme="minorHAnsi" w:hAnsiTheme="minorHAnsi" w:cstheme="minorHAnsi"/>
          <w:sz w:val="22"/>
          <w:szCs w:val="22"/>
        </w:rPr>
        <w:t>w tym:</w:t>
      </w:r>
    </w:p>
    <w:p w14:paraId="74E00621" w14:textId="61155182" w:rsidR="00050E96" w:rsidRPr="009E08DA" w:rsidRDefault="00050E96" w:rsidP="009E08DA">
      <w:pPr>
        <w:spacing w:before="0" w:after="0"/>
        <w:rPr>
          <w:rFonts w:asciiTheme="minorHAnsi" w:hAnsiTheme="minorHAnsi" w:cstheme="minorHAnsi"/>
          <w:sz w:val="22"/>
          <w:szCs w:val="22"/>
        </w:rPr>
      </w:pPr>
      <w:r w:rsidRPr="004055D1">
        <w:rPr>
          <w:rFonts w:asciiTheme="minorHAnsi" w:hAnsiTheme="minorHAnsi" w:cstheme="minorHAnsi"/>
        </w:rPr>
        <w:t>a)</w:t>
      </w:r>
      <w:r w:rsidR="004055D1">
        <w:rPr>
          <w:rFonts w:asciiTheme="minorHAnsi" w:hAnsiTheme="minorHAnsi" w:cstheme="minorHAnsi"/>
          <w:sz w:val="22"/>
          <w:szCs w:val="22"/>
        </w:rPr>
        <w:tab/>
      </w:r>
      <w:r w:rsidRPr="009E08DA">
        <w:rPr>
          <w:rFonts w:asciiTheme="minorHAnsi" w:hAnsiTheme="minorHAnsi" w:cstheme="minorHAnsi"/>
          <w:sz w:val="22"/>
          <w:szCs w:val="22"/>
        </w:rPr>
        <w:t xml:space="preserve">wartość  netto </w:t>
      </w:r>
      <w:r w:rsidRPr="005819C2">
        <w:rPr>
          <w:rFonts w:asciiTheme="minorHAnsi" w:hAnsiTheme="minorHAnsi" w:cstheme="minorHAnsi"/>
        </w:rPr>
        <w:t>………………………….</w:t>
      </w:r>
      <w:r w:rsidRPr="009E08DA">
        <w:rPr>
          <w:rFonts w:asciiTheme="minorHAnsi" w:hAnsiTheme="minorHAnsi" w:cstheme="minorHAnsi"/>
          <w:sz w:val="22"/>
          <w:szCs w:val="22"/>
        </w:rPr>
        <w:t>zł</w:t>
      </w:r>
      <w:r w:rsidR="00554D61">
        <w:rPr>
          <w:rFonts w:asciiTheme="minorHAnsi" w:hAnsiTheme="minorHAnsi" w:cstheme="minorHAnsi"/>
          <w:sz w:val="22"/>
          <w:szCs w:val="22"/>
        </w:rPr>
        <w:t xml:space="preserve"> (słownie: ……………………………………………………………………………)</w:t>
      </w:r>
    </w:p>
    <w:p w14:paraId="51580315" w14:textId="223F78F4" w:rsidR="00050E96" w:rsidRPr="009E08DA" w:rsidRDefault="00050E96" w:rsidP="009E08DA">
      <w:pPr>
        <w:spacing w:before="0" w:after="0"/>
        <w:rPr>
          <w:rFonts w:asciiTheme="minorHAnsi" w:hAnsiTheme="minorHAnsi" w:cstheme="minorHAnsi"/>
          <w:sz w:val="22"/>
          <w:szCs w:val="22"/>
        </w:rPr>
      </w:pPr>
      <w:r w:rsidRPr="004055D1">
        <w:rPr>
          <w:rFonts w:asciiTheme="minorHAnsi" w:hAnsiTheme="minorHAnsi" w:cstheme="minorHAnsi"/>
        </w:rPr>
        <w:t>b)</w:t>
      </w:r>
      <w:r w:rsidR="004055D1">
        <w:rPr>
          <w:rFonts w:asciiTheme="minorHAnsi" w:hAnsiTheme="minorHAnsi" w:cstheme="minorHAnsi"/>
          <w:sz w:val="22"/>
          <w:szCs w:val="22"/>
        </w:rPr>
        <w:tab/>
      </w:r>
      <w:r w:rsidRPr="009E08DA">
        <w:rPr>
          <w:rFonts w:asciiTheme="minorHAnsi" w:hAnsiTheme="minorHAnsi" w:cstheme="minorHAnsi"/>
          <w:sz w:val="22"/>
          <w:szCs w:val="22"/>
        </w:rPr>
        <w:t xml:space="preserve">__ % podatek VAT  </w:t>
      </w:r>
      <w:r w:rsidRPr="005819C2">
        <w:rPr>
          <w:rFonts w:asciiTheme="minorHAnsi" w:hAnsiTheme="minorHAnsi" w:cstheme="minorHAnsi"/>
        </w:rPr>
        <w:t xml:space="preserve">………………………… </w:t>
      </w:r>
      <w:r w:rsidRPr="009E08DA">
        <w:rPr>
          <w:rFonts w:asciiTheme="minorHAnsi" w:hAnsiTheme="minorHAnsi" w:cstheme="minorHAnsi"/>
          <w:sz w:val="22"/>
          <w:szCs w:val="22"/>
        </w:rPr>
        <w:t>zł</w:t>
      </w:r>
      <w:r w:rsidR="004055D1">
        <w:rPr>
          <w:rFonts w:asciiTheme="minorHAnsi" w:hAnsiTheme="minorHAnsi" w:cstheme="minorHAnsi"/>
          <w:sz w:val="22"/>
          <w:szCs w:val="22"/>
        </w:rPr>
        <w:t>.</w:t>
      </w:r>
    </w:p>
    <w:p w14:paraId="387B0BD4" w14:textId="77777777" w:rsidR="00327790" w:rsidRPr="00DE6490" w:rsidRDefault="00050E96" w:rsidP="00DE6490">
      <w:pPr>
        <w:numPr>
          <w:ilvl w:val="0"/>
          <w:numId w:val="16"/>
        </w:numPr>
        <w:tabs>
          <w:tab w:val="clear" w:pos="510"/>
        </w:tabs>
        <w:autoSpaceDE w:val="0"/>
        <w:autoSpaceDN w:val="0"/>
        <w:adjustRightInd w:val="0"/>
        <w:spacing w:after="0"/>
        <w:ind w:left="425" w:hanging="426"/>
        <w:rPr>
          <w:rFonts w:asciiTheme="minorHAnsi" w:hAnsiTheme="minorHAnsi" w:cstheme="minorHAnsi"/>
          <w:sz w:val="22"/>
          <w:szCs w:val="22"/>
        </w:rPr>
      </w:pPr>
      <w:r w:rsidRPr="00DE6490">
        <w:rPr>
          <w:rFonts w:asciiTheme="minorHAnsi" w:hAnsiTheme="minorHAnsi" w:cstheme="minorHAnsi"/>
          <w:sz w:val="22"/>
          <w:szCs w:val="22"/>
        </w:rPr>
        <w:lastRenderedPageBreak/>
        <w:t>Powyższa cena obejmuje pełen zakres zam</w:t>
      </w:r>
      <w:r w:rsidR="00E36638" w:rsidRPr="00DE6490">
        <w:rPr>
          <w:rFonts w:asciiTheme="minorHAnsi" w:hAnsiTheme="minorHAnsi" w:cstheme="minorHAnsi"/>
          <w:sz w:val="22"/>
          <w:szCs w:val="22"/>
        </w:rPr>
        <w:t xml:space="preserve">ówienia określony w dokumentacji zapytania </w:t>
      </w:r>
      <w:r w:rsidR="009C2678" w:rsidRPr="00DE6490">
        <w:rPr>
          <w:rFonts w:asciiTheme="minorHAnsi" w:hAnsiTheme="minorHAnsi" w:cstheme="minorHAnsi"/>
          <w:sz w:val="22"/>
          <w:szCs w:val="22"/>
        </w:rPr>
        <w:t>ofertowego</w:t>
      </w:r>
      <w:r w:rsidRPr="00DE6490">
        <w:rPr>
          <w:rFonts w:asciiTheme="minorHAnsi" w:hAnsiTheme="minorHAnsi" w:cstheme="minorHAnsi"/>
          <w:sz w:val="22"/>
          <w:szCs w:val="22"/>
        </w:rPr>
        <w:t xml:space="preserve">, a zakres prac przewidzianych do wykonania jest zgodny z zakresem objętym </w:t>
      </w:r>
      <w:r w:rsidR="00327790" w:rsidRPr="00DE6490">
        <w:rPr>
          <w:rFonts w:asciiTheme="minorHAnsi" w:hAnsiTheme="minorHAnsi" w:cstheme="minorHAnsi"/>
          <w:sz w:val="22"/>
          <w:szCs w:val="22"/>
        </w:rPr>
        <w:t>Instrukcją Dla Wykonawców</w:t>
      </w:r>
      <w:r w:rsidRPr="00DE6490">
        <w:rPr>
          <w:rFonts w:asciiTheme="minorHAnsi" w:hAnsiTheme="minorHAnsi" w:cstheme="minorHAnsi"/>
          <w:sz w:val="22"/>
          <w:szCs w:val="22"/>
        </w:rPr>
        <w:t>.</w:t>
      </w:r>
    </w:p>
    <w:p w14:paraId="63819DA1" w14:textId="2D0910AE" w:rsidR="00CF4D89" w:rsidRPr="00DE6490" w:rsidRDefault="00CF4D89" w:rsidP="00DE6490">
      <w:pPr>
        <w:numPr>
          <w:ilvl w:val="0"/>
          <w:numId w:val="16"/>
        </w:numPr>
        <w:tabs>
          <w:tab w:val="clear" w:pos="510"/>
        </w:tabs>
        <w:autoSpaceDE w:val="0"/>
        <w:autoSpaceDN w:val="0"/>
        <w:adjustRightInd w:val="0"/>
        <w:spacing w:after="0"/>
        <w:ind w:left="425" w:hanging="426"/>
        <w:rPr>
          <w:rFonts w:asciiTheme="minorHAnsi" w:hAnsiTheme="minorHAnsi" w:cstheme="minorHAnsi"/>
          <w:sz w:val="22"/>
          <w:szCs w:val="22"/>
        </w:rPr>
      </w:pPr>
      <w:r w:rsidRPr="00DE6490">
        <w:rPr>
          <w:rFonts w:asciiTheme="minorHAnsi" w:hAnsiTheme="minorHAnsi" w:cstheme="minorHAnsi"/>
          <w:sz w:val="22"/>
          <w:szCs w:val="22"/>
        </w:rPr>
        <w:t>Zobowiązuję/my się</w:t>
      </w:r>
      <w:r w:rsidR="0096515D">
        <w:rPr>
          <w:rFonts w:asciiTheme="minorHAnsi" w:hAnsiTheme="minorHAnsi" w:cstheme="minorHAnsi"/>
          <w:sz w:val="22"/>
          <w:szCs w:val="22"/>
        </w:rPr>
        <w:t>,</w:t>
      </w:r>
      <w:r w:rsidRPr="00DE6490">
        <w:rPr>
          <w:rFonts w:asciiTheme="minorHAnsi" w:hAnsiTheme="minorHAnsi" w:cstheme="minorHAnsi"/>
          <w:sz w:val="22"/>
          <w:szCs w:val="22"/>
        </w:rPr>
        <w:t xml:space="preserve"> w nawiązaniu do ustalonych kryteriów wyboru oferty:</w:t>
      </w:r>
    </w:p>
    <w:p w14:paraId="7E890C9D" w14:textId="39B0AB87" w:rsidR="004F6579" w:rsidRPr="00DE6490" w:rsidRDefault="0096515D" w:rsidP="00DE6490">
      <w:pPr>
        <w:pStyle w:val="Akapitzlist"/>
        <w:autoSpaceDE w:val="0"/>
        <w:autoSpaceDN w:val="0"/>
        <w:adjustRightInd w:val="0"/>
        <w:spacing w:after="0"/>
        <w:ind w:left="42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</w:t>
      </w:r>
      <w:r w:rsidR="00CF4D89" w:rsidRPr="00DE6490">
        <w:rPr>
          <w:rFonts w:asciiTheme="minorHAnsi" w:hAnsiTheme="minorHAnsi" w:cstheme="minorHAnsi"/>
          <w:sz w:val="22"/>
          <w:szCs w:val="22"/>
        </w:rPr>
        <w:t xml:space="preserve">dzielić </w:t>
      </w:r>
      <w:r w:rsidR="00CF4D89" w:rsidRPr="00DE6490">
        <w:rPr>
          <w:rFonts w:asciiTheme="minorHAnsi" w:hAnsiTheme="minorHAnsi" w:cstheme="minorHAnsi"/>
          <w:b/>
          <w:bCs/>
          <w:sz w:val="22"/>
          <w:szCs w:val="22"/>
        </w:rPr>
        <w:t>………</w:t>
      </w:r>
      <w:r w:rsidR="006E229B" w:rsidRPr="00DE649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CF4D89" w:rsidRPr="00DE6490">
        <w:rPr>
          <w:rFonts w:asciiTheme="minorHAnsi" w:hAnsiTheme="minorHAnsi" w:cstheme="minorHAnsi"/>
          <w:b/>
          <w:bCs/>
          <w:sz w:val="22"/>
          <w:szCs w:val="22"/>
        </w:rPr>
        <w:t xml:space="preserve">miesięcznej gwarancji </w:t>
      </w:r>
      <w:r w:rsidR="00747A96" w:rsidRPr="00DE6490">
        <w:rPr>
          <w:rFonts w:asciiTheme="minorHAnsi" w:hAnsiTheme="minorHAnsi" w:cstheme="minorHAnsi"/>
          <w:b/>
          <w:bCs/>
          <w:sz w:val="22"/>
          <w:szCs w:val="22"/>
        </w:rPr>
        <w:t xml:space="preserve">jakości </w:t>
      </w:r>
      <w:r w:rsidR="004F6579" w:rsidRPr="00DE6490">
        <w:rPr>
          <w:rFonts w:asciiTheme="minorHAnsi" w:hAnsiTheme="minorHAnsi" w:cstheme="minorHAnsi"/>
          <w:sz w:val="22"/>
          <w:szCs w:val="22"/>
        </w:rPr>
        <w:t>na wykonany przedmiot zamówienia, licząc od daty odbioru końcowego przedmiotu umowy.</w:t>
      </w:r>
    </w:p>
    <w:p w14:paraId="22ACF911" w14:textId="11FCC058" w:rsidR="00327790" w:rsidRPr="009E08DA" w:rsidRDefault="00050E96" w:rsidP="00DE6490">
      <w:pPr>
        <w:numPr>
          <w:ilvl w:val="0"/>
          <w:numId w:val="16"/>
        </w:numPr>
        <w:tabs>
          <w:tab w:val="clear" w:pos="510"/>
        </w:tabs>
        <w:autoSpaceDE w:val="0"/>
        <w:autoSpaceDN w:val="0"/>
        <w:adjustRightInd w:val="0"/>
        <w:spacing w:after="0"/>
        <w:ind w:left="567" w:hanging="567"/>
        <w:rPr>
          <w:rFonts w:asciiTheme="minorHAnsi" w:hAnsiTheme="minorHAnsi" w:cstheme="minorHAnsi"/>
          <w:sz w:val="22"/>
          <w:szCs w:val="22"/>
        </w:rPr>
      </w:pPr>
      <w:r w:rsidRPr="009E08DA">
        <w:rPr>
          <w:rFonts w:asciiTheme="minorHAnsi" w:hAnsiTheme="minorHAnsi" w:cstheme="minorHAnsi"/>
          <w:b/>
          <w:sz w:val="22"/>
          <w:szCs w:val="22"/>
        </w:rPr>
        <w:t>Zamówie</w:t>
      </w:r>
      <w:r w:rsidRPr="006A79DC">
        <w:rPr>
          <w:rFonts w:asciiTheme="minorHAnsi" w:hAnsiTheme="minorHAnsi" w:cstheme="minorHAnsi"/>
          <w:b/>
          <w:sz w:val="22"/>
          <w:szCs w:val="22"/>
        </w:rPr>
        <w:t>nie wykona</w:t>
      </w:r>
      <w:r w:rsidR="006A79DC" w:rsidRPr="006A79DC">
        <w:rPr>
          <w:rFonts w:asciiTheme="minorHAnsi" w:hAnsiTheme="minorHAnsi" w:cstheme="minorHAnsi"/>
          <w:b/>
          <w:sz w:val="22"/>
          <w:szCs w:val="22"/>
        </w:rPr>
        <w:t>my</w:t>
      </w:r>
      <w:r w:rsidR="00D35F0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A3C2F">
        <w:rPr>
          <w:rFonts w:asciiTheme="minorHAnsi" w:hAnsiTheme="minorHAnsi" w:cstheme="minorHAnsi"/>
          <w:b/>
          <w:sz w:val="22"/>
          <w:szCs w:val="22"/>
        </w:rPr>
        <w:t xml:space="preserve">nie później niż do dnia </w:t>
      </w:r>
      <w:r w:rsidR="00D35F01">
        <w:rPr>
          <w:rFonts w:asciiTheme="minorHAnsi" w:hAnsiTheme="minorHAnsi" w:cstheme="minorHAnsi"/>
          <w:b/>
          <w:sz w:val="22"/>
          <w:szCs w:val="22"/>
        </w:rPr>
        <w:t xml:space="preserve">31 </w:t>
      </w:r>
      <w:r w:rsidR="0011453A">
        <w:rPr>
          <w:rFonts w:asciiTheme="minorHAnsi" w:hAnsiTheme="minorHAnsi" w:cstheme="minorHAnsi"/>
          <w:b/>
          <w:sz w:val="22"/>
          <w:szCs w:val="22"/>
        </w:rPr>
        <w:t>maja</w:t>
      </w:r>
      <w:r w:rsidR="00D35F0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01AB5">
        <w:rPr>
          <w:rFonts w:asciiTheme="minorHAnsi" w:hAnsiTheme="minorHAnsi" w:cstheme="minorHAnsi"/>
          <w:b/>
          <w:sz w:val="22"/>
          <w:szCs w:val="22"/>
        </w:rPr>
        <w:t>202</w:t>
      </w:r>
      <w:r w:rsidR="0011453A">
        <w:rPr>
          <w:rFonts w:asciiTheme="minorHAnsi" w:hAnsiTheme="minorHAnsi" w:cstheme="minorHAnsi"/>
          <w:b/>
          <w:sz w:val="22"/>
          <w:szCs w:val="22"/>
        </w:rPr>
        <w:t>7</w:t>
      </w:r>
      <w:r w:rsidR="006A79DC" w:rsidRPr="006A79DC">
        <w:rPr>
          <w:rFonts w:asciiTheme="minorHAnsi" w:hAnsiTheme="minorHAnsi" w:cstheme="minorHAnsi"/>
          <w:b/>
          <w:sz w:val="22"/>
          <w:szCs w:val="22"/>
        </w:rPr>
        <w:t xml:space="preserve"> r.</w:t>
      </w:r>
      <w:r w:rsidR="00327790" w:rsidRPr="006A79DC">
        <w:rPr>
          <w:rFonts w:asciiTheme="minorHAnsi" w:hAnsiTheme="minorHAnsi" w:cstheme="minorHAnsi"/>
          <w:b/>
          <w:sz w:val="22"/>
          <w:szCs w:val="22"/>
        </w:rPr>
        <w:t>,</w:t>
      </w:r>
      <w:r w:rsidR="00327790" w:rsidRPr="006A79DC">
        <w:rPr>
          <w:rFonts w:asciiTheme="minorHAnsi" w:hAnsiTheme="minorHAnsi" w:cstheme="minorHAnsi"/>
          <w:sz w:val="22"/>
          <w:szCs w:val="22"/>
        </w:rPr>
        <w:t xml:space="preserve"> </w:t>
      </w:r>
      <w:r w:rsidR="00327790" w:rsidRPr="009E08DA">
        <w:rPr>
          <w:rFonts w:asciiTheme="minorHAnsi" w:hAnsiTheme="minorHAnsi" w:cstheme="minorHAnsi"/>
          <w:sz w:val="22"/>
          <w:szCs w:val="22"/>
        </w:rPr>
        <w:t xml:space="preserve">wliczając uprzednie przeprowadzenie odbioru końcowego robót budowlanych </w:t>
      </w:r>
      <w:r w:rsidR="006D1A33" w:rsidRPr="006D1A33">
        <w:rPr>
          <w:rFonts w:asciiTheme="minorHAnsi" w:hAnsiTheme="minorHAnsi" w:cstheme="minorHAnsi"/>
          <w:sz w:val="22"/>
          <w:szCs w:val="22"/>
        </w:rPr>
        <w:t>oraz przygotowania wymaganych dokumentów do złożenia przez Zamawiającego zawiadomienia o  zakończeniu robót</w:t>
      </w:r>
      <w:r w:rsidR="006D1A33">
        <w:rPr>
          <w:rFonts w:asciiTheme="minorHAnsi" w:hAnsiTheme="minorHAnsi" w:cstheme="minorHAnsi"/>
          <w:sz w:val="22"/>
          <w:szCs w:val="22"/>
        </w:rPr>
        <w:t xml:space="preserve"> do właściwego organu nadzoru </w:t>
      </w:r>
      <w:r w:rsidR="00201AB5">
        <w:rPr>
          <w:rFonts w:asciiTheme="minorHAnsi" w:hAnsiTheme="minorHAnsi" w:cstheme="minorHAnsi"/>
          <w:sz w:val="22"/>
          <w:szCs w:val="22"/>
        </w:rPr>
        <w:t>budowlanego</w:t>
      </w:r>
      <w:r w:rsidR="00CB1B2C" w:rsidRPr="009E08DA">
        <w:rPr>
          <w:rFonts w:asciiTheme="minorHAnsi" w:hAnsiTheme="minorHAnsi" w:cstheme="minorHAnsi"/>
          <w:sz w:val="22"/>
          <w:szCs w:val="22"/>
        </w:rPr>
        <w:t>.</w:t>
      </w:r>
    </w:p>
    <w:p w14:paraId="60DBC4D6" w14:textId="0D80E28C" w:rsidR="00327790" w:rsidRPr="009E08DA" w:rsidRDefault="00582F1A" w:rsidP="00DE6490">
      <w:pPr>
        <w:numPr>
          <w:ilvl w:val="0"/>
          <w:numId w:val="16"/>
        </w:numPr>
        <w:tabs>
          <w:tab w:val="clear" w:pos="510"/>
        </w:tabs>
        <w:autoSpaceDE w:val="0"/>
        <w:autoSpaceDN w:val="0"/>
        <w:adjustRightInd w:val="0"/>
        <w:spacing w:after="0"/>
        <w:ind w:left="567" w:hanging="567"/>
        <w:rPr>
          <w:rFonts w:asciiTheme="minorHAnsi" w:hAnsiTheme="minorHAnsi" w:cstheme="minorHAnsi"/>
          <w:b/>
          <w:sz w:val="22"/>
          <w:szCs w:val="22"/>
        </w:rPr>
      </w:pPr>
      <w:r w:rsidRPr="009E08DA">
        <w:rPr>
          <w:rFonts w:asciiTheme="minorHAnsi" w:hAnsiTheme="minorHAnsi" w:cstheme="minorHAnsi"/>
          <w:sz w:val="22"/>
          <w:szCs w:val="22"/>
        </w:rPr>
        <w:t>Oświadczam, iż w</w:t>
      </w:r>
      <w:r w:rsidR="005B1B60" w:rsidRPr="009E08DA">
        <w:rPr>
          <w:rFonts w:asciiTheme="minorHAnsi" w:hAnsiTheme="minorHAnsi" w:cstheme="minorHAnsi"/>
          <w:sz w:val="22"/>
          <w:szCs w:val="22"/>
        </w:rPr>
        <w:t xml:space="preserve">ykonawca zapoznał się z treścią </w:t>
      </w:r>
      <w:r w:rsidR="00A92520" w:rsidRPr="009E08DA">
        <w:rPr>
          <w:rFonts w:asciiTheme="minorHAnsi" w:hAnsiTheme="minorHAnsi" w:cstheme="minorHAnsi"/>
          <w:sz w:val="22"/>
          <w:szCs w:val="22"/>
        </w:rPr>
        <w:t>IDW</w:t>
      </w:r>
      <w:r w:rsidR="005B1B60" w:rsidRPr="009E08DA">
        <w:rPr>
          <w:rFonts w:asciiTheme="minorHAnsi" w:hAnsiTheme="minorHAnsi" w:cstheme="minorHAnsi"/>
          <w:sz w:val="22"/>
          <w:szCs w:val="22"/>
        </w:rPr>
        <w:t xml:space="preserve"> i nie wnosi zastrzeżeń do jej treści.</w:t>
      </w:r>
    </w:p>
    <w:p w14:paraId="6A1B2067" w14:textId="77777777" w:rsidR="00327790" w:rsidRPr="009E08DA" w:rsidRDefault="00327790" w:rsidP="00DE6490">
      <w:pPr>
        <w:pStyle w:val="Akapitzlist"/>
        <w:numPr>
          <w:ilvl w:val="0"/>
          <w:numId w:val="16"/>
        </w:numPr>
        <w:tabs>
          <w:tab w:val="clear" w:pos="510"/>
        </w:tabs>
        <w:autoSpaceDE w:val="0"/>
        <w:autoSpaceDN w:val="0"/>
        <w:adjustRightInd w:val="0"/>
        <w:snapToGrid w:val="0"/>
        <w:spacing w:after="0"/>
        <w:ind w:left="567" w:hanging="567"/>
        <w:rPr>
          <w:rFonts w:asciiTheme="minorHAnsi" w:hAnsiTheme="minorHAnsi" w:cstheme="minorHAnsi"/>
          <w:sz w:val="22"/>
          <w:szCs w:val="22"/>
        </w:rPr>
      </w:pPr>
      <w:r w:rsidRPr="009E08DA">
        <w:rPr>
          <w:rFonts w:asciiTheme="minorHAnsi" w:hAnsiTheme="minorHAnsi" w:cstheme="minorHAnsi"/>
          <w:sz w:val="22"/>
          <w:szCs w:val="22"/>
        </w:rPr>
        <w:t>Oświadczamy, że uważamy się za związanych niniejszą ofertą na czas wskazany w Instrukcji dla Wykonawców, tj. 30 dni, licząc od upływu terminu składania ofert.</w:t>
      </w:r>
    </w:p>
    <w:p w14:paraId="2DB70761" w14:textId="77777777" w:rsidR="00327790" w:rsidRPr="009E08DA" w:rsidRDefault="005B1B60" w:rsidP="00DE6490">
      <w:pPr>
        <w:numPr>
          <w:ilvl w:val="0"/>
          <w:numId w:val="16"/>
        </w:numPr>
        <w:tabs>
          <w:tab w:val="clear" w:pos="510"/>
        </w:tabs>
        <w:autoSpaceDE w:val="0"/>
        <w:autoSpaceDN w:val="0"/>
        <w:adjustRightInd w:val="0"/>
        <w:spacing w:after="0"/>
        <w:ind w:left="567" w:hanging="567"/>
        <w:rPr>
          <w:rFonts w:asciiTheme="minorHAnsi" w:hAnsiTheme="minorHAnsi" w:cstheme="minorHAnsi"/>
          <w:b/>
          <w:sz w:val="22"/>
          <w:szCs w:val="22"/>
        </w:rPr>
      </w:pPr>
      <w:r w:rsidRPr="009E08DA">
        <w:rPr>
          <w:rFonts w:asciiTheme="minorHAnsi" w:hAnsiTheme="minorHAnsi" w:cstheme="minorHAnsi"/>
          <w:sz w:val="22"/>
          <w:szCs w:val="22"/>
        </w:rPr>
        <w:t>Oświadczam, że wykonawca zobowiązuje się do zawarcia umowy w sprawie zamówienia publicznego na warunkach określonych w ofercie, w terminie i miejscu wskazanym przez Zamawiającego.</w:t>
      </w:r>
    </w:p>
    <w:p w14:paraId="61A2E6A8" w14:textId="5952F7F2" w:rsidR="00B464F1" w:rsidRPr="009E08DA" w:rsidRDefault="00393122" w:rsidP="00DE6490">
      <w:pPr>
        <w:numPr>
          <w:ilvl w:val="0"/>
          <w:numId w:val="16"/>
        </w:numPr>
        <w:tabs>
          <w:tab w:val="clear" w:pos="510"/>
        </w:tabs>
        <w:autoSpaceDE w:val="0"/>
        <w:autoSpaceDN w:val="0"/>
        <w:adjustRightInd w:val="0"/>
        <w:spacing w:after="0"/>
        <w:ind w:left="567" w:hanging="567"/>
        <w:rPr>
          <w:rFonts w:asciiTheme="minorHAnsi" w:hAnsiTheme="minorHAnsi" w:cstheme="minorHAnsi"/>
          <w:b/>
          <w:sz w:val="22"/>
          <w:szCs w:val="22"/>
        </w:rPr>
      </w:pPr>
      <w:r w:rsidRPr="009E08DA">
        <w:rPr>
          <w:rFonts w:asciiTheme="minorHAnsi" w:hAnsiTheme="minorHAnsi" w:cstheme="minorHAnsi"/>
          <w:sz w:val="22"/>
          <w:szCs w:val="22"/>
        </w:rPr>
        <w:t>Oświadczam, że wybór</w:t>
      </w:r>
      <w:r w:rsidR="00B464F1" w:rsidRPr="009E08DA">
        <w:rPr>
          <w:rFonts w:asciiTheme="minorHAnsi" w:hAnsiTheme="minorHAnsi" w:cstheme="minorHAnsi"/>
          <w:sz w:val="22"/>
          <w:szCs w:val="22"/>
        </w:rPr>
        <w:t xml:space="preserve"> naszej </w:t>
      </w:r>
      <w:r w:rsidR="005B1B60" w:rsidRPr="009E08DA">
        <w:rPr>
          <w:rFonts w:asciiTheme="minorHAnsi" w:hAnsiTheme="minorHAnsi" w:cstheme="minorHAnsi"/>
          <w:sz w:val="22"/>
          <w:szCs w:val="22"/>
        </w:rPr>
        <w:t xml:space="preserve">oferty </w:t>
      </w:r>
      <w:r w:rsidR="00487389" w:rsidRPr="009E08DA">
        <w:rPr>
          <w:rFonts w:asciiTheme="minorHAnsi" w:hAnsiTheme="minorHAnsi" w:cstheme="minorHAnsi"/>
          <w:bCs/>
          <w:sz w:val="22"/>
          <w:szCs w:val="22"/>
        </w:rPr>
        <w:t>będzie/</w:t>
      </w:r>
      <w:r w:rsidR="005B1B60" w:rsidRPr="009E08DA">
        <w:rPr>
          <w:rFonts w:asciiTheme="minorHAnsi" w:hAnsiTheme="minorHAnsi" w:cstheme="minorHAnsi"/>
          <w:bCs/>
          <w:sz w:val="22"/>
          <w:szCs w:val="22"/>
        </w:rPr>
        <w:t>nie będzie</w:t>
      </w:r>
      <w:r w:rsidR="00F76F2A" w:rsidRPr="009E08DA">
        <w:rPr>
          <w:rFonts w:asciiTheme="minorHAnsi" w:hAnsiTheme="minorHAnsi" w:cstheme="minorHAnsi"/>
          <w:bCs/>
          <w:sz w:val="22"/>
          <w:szCs w:val="22"/>
          <w:vertAlign w:val="superscript"/>
        </w:rPr>
        <w:t>2</w:t>
      </w:r>
      <w:r w:rsidR="005B1B60" w:rsidRPr="009E08D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B1B60" w:rsidRPr="009E08DA">
        <w:rPr>
          <w:rFonts w:asciiTheme="minorHAnsi" w:hAnsiTheme="minorHAnsi" w:cstheme="minorHAnsi"/>
          <w:sz w:val="22"/>
          <w:szCs w:val="22"/>
        </w:rPr>
        <w:t>prowadzi</w:t>
      </w:r>
      <w:r w:rsidRPr="009E08DA">
        <w:rPr>
          <w:rFonts w:asciiTheme="minorHAnsi" w:hAnsiTheme="minorHAnsi" w:cstheme="minorHAnsi"/>
          <w:sz w:val="22"/>
          <w:szCs w:val="22"/>
        </w:rPr>
        <w:t>ć</w:t>
      </w:r>
      <w:r w:rsidR="005B1B60" w:rsidRPr="009E08DA">
        <w:rPr>
          <w:rFonts w:asciiTheme="minorHAnsi" w:hAnsiTheme="minorHAnsi" w:cstheme="minorHAnsi"/>
          <w:sz w:val="22"/>
          <w:szCs w:val="22"/>
        </w:rPr>
        <w:t xml:space="preserve"> do powstania </w:t>
      </w:r>
      <w:r w:rsidR="005819C2">
        <w:rPr>
          <w:rFonts w:asciiTheme="minorHAnsi" w:hAnsiTheme="minorHAnsi" w:cstheme="minorHAnsi"/>
          <w:sz w:val="22"/>
          <w:szCs w:val="22"/>
        </w:rPr>
        <w:br/>
      </w:r>
      <w:r w:rsidR="005B1B60" w:rsidRPr="009E08DA">
        <w:rPr>
          <w:rFonts w:asciiTheme="minorHAnsi" w:hAnsiTheme="minorHAnsi" w:cstheme="minorHAnsi"/>
          <w:sz w:val="22"/>
          <w:szCs w:val="22"/>
        </w:rPr>
        <w:t>u zamawiającego obowiązku podatkowego zgodnie z przepisami o podatku od towarów i usług. W</w:t>
      </w:r>
      <w:r w:rsidR="005B1B60" w:rsidRPr="009E08DA">
        <w:rPr>
          <w:rFonts w:asciiTheme="minorHAnsi" w:hAnsiTheme="minorHAnsi" w:cstheme="minorHAnsi"/>
          <w:iCs/>
          <w:sz w:val="22"/>
          <w:szCs w:val="22"/>
        </w:rPr>
        <w:t xml:space="preserve">ybór oferty wykonawcy prowadzi do powstania u zamawiającego obowiązku podatkowego </w:t>
      </w:r>
      <w:r w:rsidR="005B1B60" w:rsidRPr="009E08DA">
        <w:rPr>
          <w:rFonts w:asciiTheme="minorHAnsi" w:hAnsiTheme="minorHAnsi" w:cstheme="minorHAnsi"/>
          <w:sz w:val="22"/>
          <w:szCs w:val="22"/>
        </w:rPr>
        <w:t>zgodnie z przepisami o podatku od towarów i usług</w:t>
      </w:r>
      <w:r w:rsidR="005B1B60" w:rsidRPr="009E08DA">
        <w:rPr>
          <w:rFonts w:asciiTheme="minorHAnsi" w:hAnsiTheme="minorHAnsi" w:cstheme="minorHAnsi"/>
          <w:iCs/>
          <w:sz w:val="22"/>
          <w:szCs w:val="22"/>
        </w:rPr>
        <w:t xml:space="preserve">, jeżeli zgodnie z przepisami o podatku od towarów i usług, to zamawiający będzie zobowiązany do rozliczenia (odprowadzenia) podatku </w:t>
      </w:r>
      <w:r w:rsidR="005B1B60" w:rsidRPr="009E08DA">
        <w:rPr>
          <w:rFonts w:asciiTheme="minorHAnsi" w:hAnsiTheme="minorHAnsi" w:cstheme="minorHAnsi"/>
          <w:sz w:val="22"/>
          <w:szCs w:val="22"/>
        </w:rPr>
        <w:t>od towarów i usług</w:t>
      </w:r>
      <w:r w:rsidR="005B1B60" w:rsidRPr="009E08DA">
        <w:rPr>
          <w:rFonts w:asciiTheme="minorHAnsi" w:hAnsiTheme="minorHAnsi" w:cstheme="minorHAnsi"/>
          <w:iCs/>
          <w:sz w:val="22"/>
          <w:szCs w:val="22"/>
        </w:rPr>
        <w:t>.</w:t>
      </w:r>
    </w:p>
    <w:p w14:paraId="4177B3BE" w14:textId="77777777" w:rsidR="005B1B60" w:rsidRPr="009E08DA" w:rsidRDefault="005B1B60" w:rsidP="00DE6490">
      <w:pPr>
        <w:numPr>
          <w:ilvl w:val="0"/>
          <w:numId w:val="16"/>
        </w:numPr>
        <w:tabs>
          <w:tab w:val="clear" w:pos="510"/>
        </w:tabs>
        <w:autoSpaceDE w:val="0"/>
        <w:autoSpaceDN w:val="0"/>
        <w:adjustRightInd w:val="0"/>
        <w:spacing w:after="0"/>
        <w:ind w:left="567" w:hanging="567"/>
        <w:rPr>
          <w:rFonts w:asciiTheme="minorHAnsi" w:hAnsiTheme="minorHAnsi" w:cstheme="minorHAnsi"/>
          <w:b/>
          <w:sz w:val="22"/>
          <w:szCs w:val="22"/>
        </w:rPr>
      </w:pPr>
      <w:r w:rsidRPr="009E08DA">
        <w:rPr>
          <w:rFonts w:asciiTheme="minorHAnsi" w:hAnsiTheme="minorHAnsi" w:cstheme="minorHAnsi"/>
          <w:iCs/>
          <w:sz w:val="22"/>
          <w:szCs w:val="22"/>
        </w:rPr>
        <w:t xml:space="preserve">W </w:t>
      </w:r>
      <w:r w:rsidRPr="009E08DA">
        <w:rPr>
          <w:rFonts w:asciiTheme="minorHAnsi" w:hAnsiTheme="minorHAnsi" w:cstheme="minorHAnsi"/>
          <w:sz w:val="22"/>
          <w:szCs w:val="22"/>
        </w:rPr>
        <w:t xml:space="preserve">przypadku, gdy wybór oferty wykonawcy </w:t>
      </w:r>
      <w:r w:rsidRPr="009E08DA">
        <w:rPr>
          <w:rFonts w:asciiTheme="minorHAnsi" w:hAnsiTheme="minorHAnsi" w:cstheme="minorHAnsi"/>
          <w:bCs/>
          <w:sz w:val="22"/>
          <w:szCs w:val="22"/>
        </w:rPr>
        <w:t xml:space="preserve">będzie prowadzić </w:t>
      </w:r>
      <w:r w:rsidRPr="009E08DA">
        <w:rPr>
          <w:rFonts w:asciiTheme="minorHAnsi" w:hAnsiTheme="minorHAnsi" w:cstheme="minorHAnsi"/>
          <w:sz w:val="22"/>
          <w:szCs w:val="22"/>
        </w:rPr>
        <w:t>do powstania u zamawiającego obowiązku podatkowego zgodnie z przepisami o podatku od towarów i usług, wykonawca wskazuje nazwę (rodzaj) towaru lub usługi, których dostawa lub świadczenie będzie prowadzić do jego powstania, oraz wskazuje ich wartość bez kwoty podatku w PLN:</w:t>
      </w:r>
    </w:p>
    <w:p w14:paraId="28374B67" w14:textId="77777777" w:rsidR="005B1B60" w:rsidRPr="005819C2" w:rsidRDefault="005B1B60" w:rsidP="00AA3C2F">
      <w:pPr>
        <w:autoSpaceDE w:val="0"/>
        <w:autoSpaceDN w:val="0"/>
        <w:adjustRightInd w:val="0"/>
        <w:spacing w:before="0" w:after="0"/>
        <w:ind w:left="567"/>
        <w:rPr>
          <w:rFonts w:asciiTheme="minorHAnsi" w:hAnsiTheme="minorHAnsi" w:cstheme="minorHAnsi"/>
        </w:rPr>
      </w:pPr>
      <w:r w:rsidRPr="005819C2">
        <w:rPr>
          <w:rFonts w:asciiTheme="minorHAnsi" w:hAnsiTheme="minorHAnsi" w:cstheme="minorHAnsi"/>
        </w:rPr>
        <w:t>………………………………………………………………………………………………………</w:t>
      </w:r>
    </w:p>
    <w:p w14:paraId="6C547DEA" w14:textId="5375395B" w:rsidR="005B1B60" w:rsidRPr="009E08DA" w:rsidRDefault="00B464F1" w:rsidP="00AA3C2F">
      <w:pPr>
        <w:autoSpaceDE w:val="0"/>
        <w:autoSpaceDN w:val="0"/>
        <w:adjustRightInd w:val="0"/>
        <w:spacing w:before="0" w:after="0"/>
        <w:ind w:left="567"/>
        <w:rPr>
          <w:rFonts w:asciiTheme="minorHAnsi" w:hAnsiTheme="minorHAnsi" w:cstheme="minorHAnsi"/>
          <w:bCs/>
          <w:i/>
          <w:sz w:val="22"/>
          <w:szCs w:val="22"/>
        </w:rPr>
      </w:pPr>
      <w:r w:rsidRPr="00104586">
        <w:rPr>
          <w:rFonts w:asciiTheme="minorHAnsi" w:hAnsiTheme="minorHAnsi" w:cstheme="minorHAnsi"/>
          <w:i/>
          <w:iCs/>
          <w:sz w:val="22"/>
          <w:szCs w:val="22"/>
        </w:rPr>
        <w:t xml:space="preserve">Punkt </w:t>
      </w:r>
      <w:r w:rsidR="00FD18C3" w:rsidRPr="00104586">
        <w:rPr>
          <w:rFonts w:asciiTheme="minorHAnsi" w:hAnsiTheme="minorHAnsi" w:cstheme="minorHAnsi"/>
          <w:i/>
          <w:iCs/>
          <w:sz w:val="22"/>
          <w:szCs w:val="22"/>
        </w:rPr>
        <w:t>10</w:t>
      </w:r>
      <w:r w:rsidR="005B1B60" w:rsidRPr="009E08DA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5B1B60" w:rsidRPr="009E08DA">
        <w:rPr>
          <w:rFonts w:asciiTheme="minorHAnsi" w:hAnsiTheme="minorHAnsi" w:cstheme="minorHAnsi"/>
          <w:bCs/>
          <w:i/>
          <w:sz w:val="22"/>
          <w:szCs w:val="22"/>
        </w:rPr>
        <w:t xml:space="preserve">wypełniają wyłącznie wykonawcy, których wybór oferty prowadziłby u zamawiającego do powstania obowiązku podatkowego </w:t>
      </w:r>
      <w:r w:rsidR="005B1B60" w:rsidRPr="009E08DA">
        <w:rPr>
          <w:rFonts w:asciiTheme="minorHAnsi" w:hAnsiTheme="minorHAnsi" w:cstheme="minorHAnsi"/>
          <w:i/>
          <w:sz w:val="22"/>
          <w:szCs w:val="22"/>
        </w:rPr>
        <w:t>zgodnie z przepisami o podatku od towarów i usług.</w:t>
      </w:r>
    </w:p>
    <w:p w14:paraId="006F6F80" w14:textId="5443D8E3" w:rsidR="00B464F1" w:rsidRDefault="00B464F1" w:rsidP="00DE6490">
      <w:pPr>
        <w:pStyle w:val="Akapitzlist"/>
        <w:numPr>
          <w:ilvl w:val="0"/>
          <w:numId w:val="16"/>
        </w:numPr>
        <w:shd w:val="clear" w:color="auto" w:fill="FFFFFF"/>
        <w:tabs>
          <w:tab w:val="clear" w:pos="510"/>
        </w:tabs>
        <w:spacing w:before="0"/>
        <w:ind w:left="567" w:right="34" w:hanging="567"/>
        <w:rPr>
          <w:rFonts w:asciiTheme="minorHAnsi" w:hAnsiTheme="minorHAnsi" w:cstheme="minorHAnsi"/>
          <w:bCs/>
          <w:sz w:val="22"/>
          <w:szCs w:val="22"/>
        </w:rPr>
      </w:pPr>
      <w:r w:rsidRPr="009E08DA">
        <w:rPr>
          <w:rFonts w:asciiTheme="minorHAnsi" w:hAnsiTheme="minorHAnsi" w:cstheme="minorHAnsi"/>
          <w:bCs/>
          <w:sz w:val="22"/>
          <w:szCs w:val="22"/>
        </w:rPr>
        <w:t>Zamówienie wykonamy siłami własnymi / przy użyciu podwykonawców</w:t>
      </w:r>
      <w:r w:rsidR="00F76F2A" w:rsidRPr="009E08DA">
        <w:rPr>
          <w:rFonts w:asciiTheme="minorHAnsi" w:hAnsiTheme="minorHAnsi" w:cstheme="minorHAnsi"/>
          <w:bCs/>
          <w:sz w:val="22"/>
          <w:szCs w:val="22"/>
          <w:vertAlign w:val="superscript"/>
        </w:rPr>
        <w:t>2</w:t>
      </w:r>
      <w:r w:rsidRPr="009E08DA">
        <w:rPr>
          <w:rFonts w:asciiTheme="minorHAnsi" w:hAnsiTheme="minorHAnsi" w:cstheme="minorHAnsi"/>
          <w:bCs/>
          <w:sz w:val="22"/>
          <w:szCs w:val="22"/>
        </w:rPr>
        <w:t xml:space="preserve">, którym powierzymy wykonanie następujących części zamówienia: </w:t>
      </w:r>
    </w:p>
    <w:tbl>
      <w:tblPr>
        <w:tblW w:w="0" w:type="auto"/>
        <w:tblInd w:w="77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9"/>
        <w:gridCol w:w="4054"/>
        <w:gridCol w:w="3818"/>
      </w:tblGrid>
      <w:tr w:rsidR="00FD18C3" w:rsidRPr="006C276C" w14:paraId="29842203" w14:textId="77777777" w:rsidTr="00F57F80">
        <w:trPr>
          <w:trHeight w:val="57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1544D9A1" w14:textId="77777777" w:rsidR="00FD18C3" w:rsidRPr="00F57F80" w:rsidRDefault="00FD18C3" w:rsidP="00F57F80">
            <w:pPr>
              <w:spacing w:before="0" w:after="0"/>
              <w:jc w:val="center"/>
              <w:rPr>
                <w:rFonts w:ascii="Calibri" w:hAnsi="Calibri" w:cs="Calibri"/>
                <w:bCs/>
              </w:rPr>
            </w:pPr>
            <w:r w:rsidRPr="00F57F80">
              <w:rPr>
                <w:rFonts w:ascii="Calibri" w:hAnsi="Calibri" w:cs="Calibri"/>
                <w:b/>
                <w:bCs/>
              </w:rPr>
              <w:t>Lp.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0D5DC43E" w14:textId="77777777" w:rsidR="00FD18C3" w:rsidRPr="00F57F80" w:rsidRDefault="00FD18C3" w:rsidP="00F57F80">
            <w:pPr>
              <w:spacing w:before="0" w:after="0"/>
              <w:ind w:left="681" w:hanging="397"/>
              <w:jc w:val="center"/>
              <w:rPr>
                <w:rFonts w:ascii="Calibri" w:hAnsi="Calibri" w:cs="Calibri"/>
                <w:bCs/>
              </w:rPr>
            </w:pPr>
            <w:r w:rsidRPr="00F57F80">
              <w:rPr>
                <w:rFonts w:ascii="Calibri" w:hAnsi="Calibri" w:cs="Calibri"/>
                <w:b/>
                <w:bCs/>
              </w:rPr>
              <w:t>Nazwa części zamówienia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613E2E53" w14:textId="77777777" w:rsidR="00FD18C3" w:rsidRPr="00F57F80" w:rsidRDefault="00FD18C3" w:rsidP="00F57F80">
            <w:pPr>
              <w:spacing w:before="0" w:after="0"/>
              <w:ind w:left="681" w:hanging="397"/>
              <w:jc w:val="center"/>
              <w:rPr>
                <w:rFonts w:ascii="Calibri" w:hAnsi="Calibri" w:cs="Calibri"/>
                <w:bCs/>
              </w:rPr>
            </w:pPr>
            <w:r w:rsidRPr="00F57F80">
              <w:rPr>
                <w:rFonts w:ascii="Calibri" w:hAnsi="Calibri" w:cs="Calibri"/>
                <w:b/>
                <w:bCs/>
              </w:rPr>
              <w:t>Nazwa i adres podwykonawcy</w:t>
            </w:r>
          </w:p>
        </w:tc>
      </w:tr>
      <w:tr w:rsidR="00FD18C3" w:rsidRPr="006C276C" w14:paraId="31157097" w14:textId="77777777" w:rsidTr="00F57F80">
        <w:trPr>
          <w:trHeight w:val="57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4D198A3B" w14:textId="77777777" w:rsidR="00FD18C3" w:rsidRPr="00F57F80" w:rsidRDefault="00FD18C3" w:rsidP="00F57F80">
            <w:pPr>
              <w:spacing w:before="0" w:after="0"/>
              <w:jc w:val="center"/>
              <w:rPr>
                <w:rFonts w:ascii="Calibri" w:hAnsi="Calibri" w:cs="Calibri"/>
              </w:rPr>
            </w:pPr>
            <w:r w:rsidRPr="00F57F80">
              <w:rPr>
                <w:rFonts w:ascii="Calibri" w:hAnsi="Calibri" w:cs="Calibri"/>
              </w:rPr>
              <w:t>1.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67D8DBAA" w14:textId="77777777" w:rsidR="00FD18C3" w:rsidRPr="00F57F80" w:rsidRDefault="00FD18C3" w:rsidP="00F57F80">
            <w:pPr>
              <w:spacing w:before="0" w:after="0"/>
              <w:ind w:left="680" w:hanging="397"/>
              <w:rPr>
                <w:rFonts w:ascii="Calibri" w:hAnsi="Calibri" w:cs="Calibri"/>
                <w:bCs/>
              </w:rPr>
            </w:pP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056FE79F" w14:textId="77777777" w:rsidR="00FD18C3" w:rsidRPr="00F57F80" w:rsidRDefault="00FD18C3" w:rsidP="00F57F80">
            <w:pPr>
              <w:spacing w:before="0" w:after="0"/>
              <w:ind w:left="680" w:hanging="397"/>
              <w:rPr>
                <w:rFonts w:ascii="Calibri" w:hAnsi="Calibri" w:cs="Calibri"/>
                <w:bCs/>
              </w:rPr>
            </w:pPr>
          </w:p>
        </w:tc>
      </w:tr>
      <w:tr w:rsidR="00FD18C3" w:rsidRPr="006C276C" w14:paraId="601A9B61" w14:textId="77777777" w:rsidTr="00F57F80">
        <w:trPr>
          <w:trHeight w:val="57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1E8D22AE" w14:textId="77777777" w:rsidR="00FD18C3" w:rsidRPr="00F57F80" w:rsidRDefault="00FD18C3" w:rsidP="00F57F80">
            <w:pPr>
              <w:spacing w:before="0" w:after="0"/>
              <w:jc w:val="center"/>
              <w:rPr>
                <w:rFonts w:ascii="Calibri" w:hAnsi="Calibri" w:cs="Calibri"/>
              </w:rPr>
            </w:pPr>
            <w:r w:rsidRPr="00F57F80">
              <w:rPr>
                <w:rFonts w:ascii="Calibri" w:hAnsi="Calibri" w:cs="Calibri"/>
              </w:rPr>
              <w:t>2.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27782E2D" w14:textId="77777777" w:rsidR="00FD18C3" w:rsidRPr="00F57F80" w:rsidRDefault="00FD18C3" w:rsidP="00F57F80">
            <w:pPr>
              <w:spacing w:before="0" w:after="0"/>
              <w:ind w:left="680" w:hanging="397"/>
              <w:rPr>
                <w:rFonts w:ascii="Calibri" w:hAnsi="Calibri" w:cs="Calibri"/>
                <w:bCs/>
              </w:rPr>
            </w:pP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48903A55" w14:textId="77777777" w:rsidR="00FD18C3" w:rsidRPr="00F57F80" w:rsidRDefault="00FD18C3" w:rsidP="00F57F80">
            <w:pPr>
              <w:spacing w:before="0" w:after="0"/>
              <w:ind w:left="680" w:hanging="397"/>
              <w:rPr>
                <w:rFonts w:ascii="Calibri" w:hAnsi="Calibri" w:cs="Calibri"/>
                <w:bCs/>
              </w:rPr>
            </w:pPr>
          </w:p>
        </w:tc>
      </w:tr>
    </w:tbl>
    <w:p w14:paraId="073190F5" w14:textId="77777777" w:rsidR="00FD18C3" w:rsidRPr="009E08DA" w:rsidRDefault="00FD18C3" w:rsidP="00FD18C3">
      <w:pPr>
        <w:pStyle w:val="Akapitzlist"/>
        <w:shd w:val="clear" w:color="auto" w:fill="FFFFFF"/>
        <w:spacing w:before="0" w:after="0"/>
        <w:ind w:left="567" w:right="34"/>
        <w:rPr>
          <w:rFonts w:asciiTheme="minorHAnsi" w:hAnsiTheme="minorHAnsi" w:cstheme="minorHAnsi"/>
          <w:bCs/>
          <w:sz w:val="22"/>
          <w:szCs w:val="22"/>
        </w:rPr>
      </w:pPr>
    </w:p>
    <w:p w14:paraId="4E152DC8" w14:textId="2C29E2C8" w:rsidR="00B464F1" w:rsidRPr="009E08DA" w:rsidRDefault="00B464F1" w:rsidP="00AA3C2F">
      <w:pPr>
        <w:pStyle w:val="Akapitzlist"/>
        <w:numPr>
          <w:ilvl w:val="0"/>
          <w:numId w:val="16"/>
        </w:numPr>
        <w:shd w:val="clear" w:color="auto" w:fill="FFFFFF"/>
        <w:tabs>
          <w:tab w:val="clear" w:pos="510"/>
        </w:tabs>
        <w:spacing w:before="0" w:after="0"/>
        <w:ind w:left="567" w:right="34" w:hanging="567"/>
        <w:rPr>
          <w:rFonts w:asciiTheme="minorHAnsi" w:hAnsiTheme="minorHAnsi" w:cstheme="minorHAnsi"/>
          <w:bCs/>
          <w:sz w:val="22"/>
          <w:szCs w:val="22"/>
        </w:rPr>
      </w:pPr>
      <w:r w:rsidRPr="009E08DA">
        <w:rPr>
          <w:rFonts w:asciiTheme="minorHAnsi" w:hAnsiTheme="minorHAnsi" w:cstheme="minorHAnsi"/>
          <w:bCs/>
          <w:sz w:val="22"/>
          <w:szCs w:val="22"/>
        </w:rPr>
        <w:t>Podajemy nazwy (firm) podwykonawców</w:t>
      </w:r>
      <w:r w:rsidR="00F76F2A" w:rsidRPr="009E08DA">
        <w:rPr>
          <w:rFonts w:asciiTheme="minorHAnsi" w:hAnsiTheme="minorHAnsi" w:cstheme="minorHAnsi"/>
          <w:bCs/>
          <w:sz w:val="22"/>
          <w:szCs w:val="22"/>
          <w:vertAlign w:val="superscript"/>
        </w:rPr>
        <w:t>2</w:t>
      </w:r>
      <w:r w:rsidRPr="009E08DA">
        <w:rPr>
          <w:rFonts w:asciiTheme="minorHAnsi" w:hAnsiTheme="minorHAnsi" w:cstheme="minorHAnsi"/>
          <w:bCs/>
          <w:sz w:val="22"/>
          <w:szCs w:val="22"/>
        </w:rPr>
        <w:t xml:space="preserve">, na których zasoby powołujemy się na zasadach określonych w pkt. 5.3.3. IDW, w celu wykazania spełniania warunków udziału w postępowaniu, </w:t>
      </w:r>
      <w:r w:rsidR="005819C2">
        <w:rPr>
          <w:rFonts w:asciiTheme="minorHAnsi" w:hAnsiTheme="minorHAnsi" w:cstheme="minorHAnsi"/>
          <w:bCs/>
          <w:sz w:val="22"/>
          <w:szCs w:val="22"/>
        </w:rPr>
        <w:br/>
      </w:r>
      <w:r w:rsidRPr="009E08DA">
        <w:rPr>
          <w:rFonts w:asciiTheme="minorHAnsi" w:hAnsiTheme="minorHAnsi" w:cstheme="minorHAnsi"/>
          <w:bCs/>
          <w:sz w:val="22"/>
          <w:szCs w:val="22"/>
        </w:rPr>
        <w:t>o których mowa w pkt. 5.3 IDW</w:t>
      </w:r>
      <w:r w:rsidR="00F76F2A" w:rsidRPr="009E08DA">
        <w:rPr>
          <w:rFonts w:asciiTheme="minorHAnsi" w:hAnsiTheme="minorHAnsi" w:cstheme="minorHAnsi"/>
          <w:bCs/>
          <w:sz w:val="22"/>
          <w:szCs w:val="22"/>
        </w:rPr>
        <w:t>:</w:t>
      </w:r>
    </w:p>
    <w:p w14:paraId="477D5030" w14:textId="77777777" w:rsidR="004055D1" w:rsidRDefault="00F76F2A" w:rsidP="00AA3C2F">
      <w:pPr>
        <w:shd w:val="clear" w:color="auto" w:fill="FFFFFF"/>
        <w:spacing w:before="0" w:after="0"/>
        <w:ind w:left="567" w:right="34"/>
        <w:rPr>
          <w:rFonts w:asciiTheme="minorHAnsi" w:hAnsiTheme="minorHAnsi" w:cstheme="minorHAnsi"/>
          <w:bCs/>
          <w:sz w:val="22"/>
          <w:szCs w:val="22"/>
        </w:rPr>
      </w:pPr>
      <w:r w:rsidRPr="005819C2">
        <w:rPr>
          <w:rFonts w:asciiTheme="minorHAnsi" w:hAnsiTheme="minorHAnsi" w:cstheme="minorHAnsi"/>
          <w:bCs/>
        </w:rPr>
        <w:t>……………………………………………………………………………………………………..</w:t>
      </w:r>
    </w:p>
    <w:p w14:paraId="5AB60D1F" w14:textId="6A90070C" w:rsidR="005B1B60" w:rsidRPr="004055D1" w:rsidRDefault="005B1B60" w:rsidP="00DE6490">
      <w:pPr>
        <w:pStyle w:val="Akapitzlist"/>
        <w:numPr>
          <w:ilvl w:val="0"/>
          <w:numId w:val="16"/>
        </w:numPr>
        <w:shd w:val="clear" w:color="auto" w:fill="FFFFFF"/>
        <w:tabs>
          <w:tab w:val="clear" w:pos="510"/>
        </w:tabs>
        <w:spacing w:after="0"/>
        <w:ind w:left="567" w:right="34" w:hanging="567"/>
        <w:rPr>
          <w:rFonts w:asciiTheme="minorHAnsi" w:hAnsiTheme="minorHAnsi" w:cstheme="minorHAnsi"/>
          <w:bCs/>
          <w:sz w:val="22"/>
          <w:szCs w:val="22"/>
        </w:rPr>
      </w:pPr>
      <w:r w:rsidRPr="004055D1">
        <w:rPr>
          <w:rFonts w:asciiTheme="minorHAnsi" w:hAnsiTheme="minorHAnsi" w:cstheme="minorHAnsi"/>
          <w:sz w:val="22"/>
          <w:szCs w:val="22"/>
        </w:rPr>
        <w:t>Oświadczam</w:t>
      </w:r>
      <w:r w:rsidR="00FD18C3">
        <w:rPr>
          <w:rFonts w:asciiTheme="minorHAnsi" w:hAnsiTheme="minorHAnsi" w:cstheme="minorHAnsi"/>
          <w:sz w:val="22"/>
          <w:szCs w:val="22"/>
        </w:rPr>
        <w:t>(y)</w:t>
      </w:r>
      <w:r w:rsidRPr="004055D1">
        <w:rPr>
          <w:rFonts w:asciiTheme="minorHAnsi" w:hAnsiTheme="minorHAnsi" w:cstheme="minorHAnsi"/>
          <w:sz w:val="22"/>
          <w:szCs w:val="22"/>
        </w:rPr>
        <w:t>, że informacje</w:t>
      </w:r>
      <w:r w:rsidR="000660D2" w:rsidRPr="004055D1">
        <w:rPr>
          <w:rFonts w:asciiTheme="minorHAnsi" w:hAnsiTheme="minorHAnsi" w:cstheme="minorHAnsi"/>
          <w:sz w:val="22"/>
          <w:szCs w:val="22"/>
        </w:rPr>
        <w:t xml:space="preserve"> zamieszczone w złożonej przez W</w:t>
      </w:r>
      <w:r w:rsidRPr="004055D1">
        <w:rPr>
          <w:rFonts w:asciiTheme="minorHAnsi" w:hAnsiTheme="minorHAnsi" w:cstheme="minorHAnsi"/>
          <w:sz w:val="22"/>
          <w:szCs w:val="22"/>
        </w:rPr>
        <w:t>ykonawcę ofercie są prawdziwe.</w:t>
      </w:r>
    </w:p>
    <w:p w14:paraId="5FF9AAA5" w14:textId="480A9450" w:rsidR="00545013" w:rsidRPr="00DE6490" w:rsidRDefault="00545013" w:rsidP="007C18CA">
      <w:pPr>
        <w:numPr>
          <w:ilvl w:val="0"/>
          <w:numId w:val="16"/>
        </w:numPr>
        <w:tabs>
          <w:tab w:val="clear" w:pos="510"/>
        </w:tabs>
        <w:suppressAutoHyphens/>
        <w:spacing w:before="0" w:after="0"/>
        <w:ind w:left="567" w:hanging="567"/>
        <w:jc w:val="left"/>
        <w:rPr>
          <w:rFonts w:asciiTheme="minorHAnsi" w:hAnsiTheme="minorHAnsi" w:cstheme="minorHAnsi"/>
          <w:i/>
        </w:rPr>
      </w:pPr>
      <w:r w:rsidRPr="00DE6490">
        <w:rPr>
          <w:rFonts w:asciiTheme="minorHAnsi" w:hAnsiTheme="minorHAnsi" w:cstheme="minorHAnsi"/>
          <w:bCs/>
          <w:sz w:val="22"/>
          <w:szCs w:val="22"/>
        </w:rPr>
        <w:lastRenderedPageBreak/>
        <w:t>Oświadczam</w:t>
      </w:r>
      <w:r w:rsidR="00FD18C3" w:rsidRPr="00DE6490">
        <w:rPr>
          <w:rFonts w:asciiTheme="minorHAnsi" w:hAnsiTheme="minorHAnsi" w:cstheme="minorHAnsi"/>
          <w:bCs/>
          <w:sz w:val="22"/>
          <w:szCs w:val="22"/>
        </w:rPr>
        <w:t>(y)</w:t>
      </w:r>
      <w:r w:rsidRPr="00DE6490">
        <w:rPr>
          <w:rFonts w:asciiTheme="minorHAnsi" w:hAnsiTheme="minorHAnsi" w:cstheme="minorHAnsi"/>
          <w:bCs/>
          <w:sz w:val="22"/>
          <w:szCs w:val="22"/>
        </w:rPr>
        <w:t xml:space="preserve">, że wadium </w:t>
      </w:r>
      <w:r w:rsidR="00F76F2A" w:rsidRPr="00B21CEE">
        <w:rPr>
          <w:rFonts w:asciiTheme="minorHAnsi" w:hAnsiTheme="minorHAnsi" w:cstheme="minorHAnsi"/>
          <w:bCs/>
          <w:sz w:val="22"/>
          <w:szCs w:val="22"/>
        </w:rPr>
        <w:t xml:space="preserve">w wysokości </w:t>
      </w:r>
      <w:r w:rsidR="0011453A">
        <w:rPr>
          <w:rFonts w:asciiTheme="minorHAnsi" w:hAnsiTheme="minorHAnsi" w:cstheme="minorHAnsi"/>
          <w:b/>
          <w:sz w:val="22"/>
          <w:szCs w:val="22"/>
        </w:rPr>
        <w:t>2</w:t>
      </w:r>
      <w:r w:rsidR="00B21CEE" w:rsidRPr="004F1447">
        <w:rPr>
          <w:rFonts w:asciiTheme="minorHAnsi" w:hAnsiTheme="minorHAnsi" w:cstheme="minorHAnsi"/>
          <w:b/>
          <w:sz w:val="22"/>
          <w:szCs w:val="22"/>
        </w:rPr>
        <w:t>0.000,00</w:t>
      </w:r>
      <w:r w:rsidR="00F76F2A" w:rsidRPr="004F1447">
        <w:rPr>
          <w:rFonts w:asciiTheme="minorHAnsi" w:hAnsiTheme="minorHAnsi" w:cstheme="minorHAnsi"/>
          <w:b/>
          <w:sz w:val="22"/>
          <w:szCs w:val="22"/>
        </w:rPr>
        <w:t xml:space="preserve"> PLN</w:t>
      </w:r>
      <w:r w:rsidR="00F76F2A" w:rsidRPr="00B21CEE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B21CEE">
        <w:rPr>
          <w:rFonts w:asciiTheme="minorHAnsi" w:hAnsiTheme="minorHAnsi" w:cstheme="minorHAnsi"/>
          <w:bCs/>
          <w:sz w:val="22"/>
          <w:szCs w:val="22"/>
        </w:rPr>
        <w:t>zostało wniesione</w:t>
      </w:r>
      <w:r w:rsidRPr="00DE6490">
        <w:rPr>
          <w:rFonts w:asciiTheme="minorHAnsi" w:hAnsiTheme="minorHAnsi" w:cstheme="minorHAnsi"/>
          <w:bCs/>
          <w:sz w:val="22"/>
          <w:szCs w:val="22"/>
        </w:rPr>
        <w:t xml:space="preserve"> w </w:t>
      </w:r>
      <w:r w:rsidR="00F76F2A" w:rsidRPr="00DE6490">
        <w:rPr>
          <w:rFonts w:asciiTheme="minorHAnsi" w:hAnsiTheme="minorHAnsi" w:cstheme="minorHAnsi"/>
          <w:bCs/>
          <w:sz w:val="22"/>
          <w:szCs w:val="22"/>
        </w:rPr>
        <w:t xml:space="preserve">formie </w:t>
      </w:r>
      <w:r w:rsidR="00F76F2A" w:rsidRPr="00DE6490">
        <w:rPr>
          <w:rFonts w:asciiTheme="minorHAnsi" w:hAnsiTheme="minorHAnsi" w:cstheme="minorHAnsi"/>
          <w:bCs/>
        </w:rPr>
        <w:t>………………………………………….</w:t>
      </w:r>
      <w:r w:rsidRPr="00DE6490">
        <w:rPr>
          <w:rFonts w:asciiTheme="minorHAnsi" w:hAnsiTheme="minorHAnsi" w:cstheme="minorHAnsi"/>
          <w:bCs/>
        </w:rPr>
        <w:t>……………………………..…………</w:t>
      </w:r>
      <w:r w:rsidR="00DE6490">
        <w:rPr>
          <w:rFonts w:asciiTheme="minorHAnsi" w:hAnsiTheme="minorHAnsi" w:cstheme="minorHAnsi"/>
          <w:bCs/>
          <w:i/>
        </w:rPr>
        <w:t xml:space="preserve">   </w:t>
      </w:r>
      <w:r w:rsidR="00DE6490" w:rsidRPr="00DE6490">
        <w:rPr>
          <w:rFonts w:asciiTheme="minorHAnsi" w:hAnsiTheme="minorHAnsi" w:cstheme="minorHAnsi"/>
          <w:bCs/>
          <w:i/>
        </w:rPr>
        <w:t xml:space="preserve"> </w:t>
      </w:r>
      <w:r w:rsidRPr="00DE6490">
        <w:rPr>
          <w:rFonts w:asciiTheme="minorHAnsi" w:hAnsiTheme="minorHAnsi" w:cstheme="minorHAnsi"/>
          <w:bCs/>
          <w:i/>
        </w:rPr>
        <w:t>(określić formę wniesionego wadium</w:t>
      </w:r>
      <w:r w:rsidRPr="00DE6490">
        <w:rPr>
          <w:rFonts w:asciiTheme="minorHAnsi" w:hAnsiTheme="minorHAnsi" w:cstheme="minorHAnsi"/>
          <w:i/>
        </w:rPr>
        <w:t>)</w:t>
      </w:r>
    </w:p>
    <w:p w14:paraId="08147075" w14:textId="77777777" w:rsidR="00545013" w:rsidRPr="009E08DA" w:rsidRDefault="00545013" w:rsidP="00DE6490">
      <w:pPr>
        <w:numPr>
          <w:ilvl w:val="0"/>
          <w:numId w:val="16"/>
        </w:numPr>
        <w:tabs>
          <w:tab w:val="clear" w:pos="510"/>
        </w:tabs>
        <w:suppressAutoHyphens/>
        <w:spacing w:after="0"/>
        <w:ind w:left="567" w:hanging="567"/>
        <w:rPr>
          <w:rFonts w:asciiTheme="minorHAnsi" w:hAnsiTheme="minorHAnsi" w:cstheme="minorHAnsi"/>
          <w:sz w:val="22"/>
          <w:szCs w:val="22"/>
        </w:rPr>
      </w:pPr>
      <w:r w:rsidRPr="009E08DA">
        <w:rPr>
          <w:rFonts w:asciiTheme="minorHAnsi" w:hAnsiTheme="minorHAnsi" w:cstheme="minorHAnsi"/>
          <w:bCs/>
          <w:sz w:val="22"/>
          <w:szCs w:val="22"/>
        </w:rPr>
        <w:t>Numer rachunku bankowego, na który zostanie zwrócone wniesione wadium wniesione w pieniądzu …………………………………………………………………</w:t>
      </w:r>
      <w:r w:rsidRPr="009E08DA">
        <w:rPr>
          <w:rFonts w:asciiTheme="minorHAnsi" w:hAnsiTheme="minorHAnsi" w:cstheme="minorHAnsi"/>
          <w:sz w:val="22"/>
          <w:szCs w:val="22"/>
        </w:rPr>
        <w:t xml:space="preserve">….…………………… </w:t>
      </w:r>
    </w:p>
    <w:p w14:paraId="00E37FF8" w14:textId="77777777" w:rsidR="00FD18C3" w:rsidRDefault="00987B11" w:rsidP="00DE6490">
      <w:pPr>
        <w:numPr>
          <w:ilvl w:val="0"/>
          <w:numId w:val="16"/>
        </w:numPr>
        <w:tabs>
          <w:tab w:val="clear" w:pos="510"/>
        </w:tabs>
        <w:suppressAutoHyphens/>
        <w:spacing w:after="0"/>
        <w:ind w:left="567" w:hanging="567"/>
        <w:rPr>
          <w:rFonts w:asciiTheme="minorHAnsi" w:hAnsiTheme="minorHAnsi" w:cstheme="minorHAnsi"/>
          <w:b/>
          <w:bCs/>
          <w:i/>
          <w:iCs/>
        </w:rPr>
      </w:pPr>
      <w:r w:rsidRPr="00FD18C3">
        <w:rPr>
          <w:rFonts w:asciiTheme="minorHAnsi" w:hAnsiTheme="minorHAnsi" w:cstheme="minorHAnsi"/>
          <w:sz w:val="22"/>
          <w:szCs w:val="22"/>
        </w:rPr>
        <w:t xml:space="preserve">Oświadczam(y), że wypełniłem(liśmy) obowiązki informacyjne przewidziane w art. 13 lub art. 14 RODO </w:t>
      </w:r>
      <w:r w:rsidR="005819C2" w:rsidRPr="00FD18C3">
        <w:rPr>
          <w:rFonts w:asciiTheme="minorHAnsi" w:hAnsiTheme="minorHAnsi" w:cstheme="minorHAnsi"/>
          <w:sz w:val="22"/>
          <w:szCs w:val="22"/>
        </w:rPr>
        <w:t>[</w:t>
      </w:r>
      <w:r w:rsidRPr="00FD18C3">
        <w:rPr>
          <w:rFonts w:asciiTheme="minorHAnsi" w:hAnsiTheme="minorHAnsi" w:cstheme="minorHAnsi"/>
          <w:sz w:val="22"/>
          <w:szCs w:val="22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</w:t>
      </w:r>
      <w:r w:rsidR="005819C2" w:rsidRPr="00FD18C3">
        <w:rPr>
          <w:rFonts w:asciiTheme="minorHAnsi" w:hAnsiTheme="minorHAnsi" w:cstheme="minorHAnsi"/>
          <w:sz w:val="22"/>
          <w:szCs w:val="22"/>
        </w:rPr>
        <w:t>[</w:t>
      </w:r>
      <w:r w:rsidRPr="00FD18C3">
        <w:rPr>
          <w:rFonts w:asciiTheme="minorHAnsi" w:hAnsiTheme="minorHAnsi" w:cstheme="minorHAnsi"/>
          <w:sz w:val="22"/>
          <w:szCs w:val="22"/>
        </w:rPr>
        <w:t>ogólne rozporządzenie o ochronie danych</w:t>
      </w:r>
      <w:r w:rsidR="005819C2" w:rsidRPr="00FD18C3">
        <w:rPr>
          <w:rFonts w:asciiTheme="minorHAnsi" w:hAnsiTheme="minorHAnsi" w:cstheme="minorHAnsi"/>
          <w:sz w:val="22"/>
          <w:szCs w:val="22"/>
        </w:rPr>
        <w:t>]</w:t>
      </w:r>
      <w:r w:rsidRPr="00FD18C3">
        <w:rPr>
          <w:rFonts w:asciiTheme="minorHAnsi" w:hAnsiTheme="minorHAnsi" w:cstheme="minorHAnsi"/>
          <w:sz w:val="22"/>
          <w:szCs w:val="22"/>
        </w:rPr>
        <w:t xml:space="preserve"> </w:t>
      </w:r>
      <w:r w:rsidR="005819C2" w:rsidRPr="00FD18C3">
        <w:rPr>
          <w:rFonts w:asciiTheme="minorHAnsi" w:hAnsiTheme="minorHAnsi" w:cstheme="minorHAnsi"/>
          <w:sz w:val="22"/>
          <w:szCs w:val="22"/>
        </w:rPr>
        <w:t>[</w:t>
      </w:r>
      <w:r w:rsidRPr="00FD18C3">
        <w:rPr>
          <w:rFonts w:asciiTheme="minorHAnsi" w:hAnsiTheme="minorHAnsi" w:cstheme="minorHAnsi"/>
        </w:rPr>
        <w:t>Dz. Urz. UE L 119 z 04.05.2016, str. 1</w:t>
      </w:r>
      <w:r w:rsidR="005819C2" w:rsidRPr="00FD18C3">
        <w:rPr>
          <w:rFonts w:asciiTheme="minorHAnsi" w:hAnsiTheme="minorHAnsi" w:cstheme="minorHAnsi"/>
          <w:sz w:val="22"/>
          <w:szCs w:val="22"/>
        </w:rPr>
        <w:t>]</w:t>
      </w:r>
      <w:r w:rsidRPr="00FD18C3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postępowaniu*</w:t>
      </w:r>
      <w:r w:rsidR="00FD18C3" w:rsidRPr="00FD18C3">
        <w:rPr>
          <w:rFonts w:asciiTheme="minorHAnsi" w:hAnsiTheme="minorHAnsi" w:cstheme="minorHAnsi"/>
          <w:sz w:val="22"/>
          <w:szCs w:val="22"/>
        </w:rPr>
        <w:t xml:space="preserve"> </w:t>
      </w:r>
      <w:r w:rsidRPr="00FD18C3">
        <w:rPr>
          <w:rFonts w:asciiTheme="minorHAnsi" w:hAnsiTheme="minorHAnsi" w:cstheme="minorHAnsi"/>
          <w:b/>
          <w:bCs/>
          <w:i/>
          <w:iCs/>
        </w:rPr>
        <w:t xml:space="preserve">* W przypadku gdy wykonawca nie przekazuje danych osobowych innych niż bezpośrednio jego dotyczących lub zachodzi wyłączenie stosowania obowiązku informacyjnego, stosownie do art. 13 ust. 4 lub art. 14 ust. 5 RODO treści oświadczenia wykonawca nie składa </w:t>
      </w:r>
      <w:r w:rsidR="005819C2" w:rsidRPr="00FD18C3">
        <w:rPr>
          <w:rFonts w:asciiTheme="minorHAnsi" w:hAnsiTheme="minorHAnsi" w:cstheme="minorHAnsi"/>
          <w:b/>
          <w:bCs/>
          <w:i/>
          <w:iCs/>
        </w:rPr>
        <w:t>[</w:t>
      </w:r>
      <w:r w:rsidRPr="00FD18C3">
        <w:rPr>
          <w:rFonts w:asciiTheme="minorHAnsi" w:hAnsiTheme="minorHAnsi" w:cstheme="minorHAnsi"/>
          <w:b/>
          <w:bCs/>
          <w:i/>
          <w:iCs/>
        </w:rPr>
        <w:t>usunięcie treści oświadczenia np. przez jego wykreślenie</w:t>
      </w:r>
      <w:r w:rsidR="005819C2" w:rsidRPr="00FD18C3">
        <w:rPr>
          <w:rFonts w:asciiTheme="minorHAnsi" w:hAnsiTheme="minorHAnsi" w:cstheme="minorHAnsi"/>
          <w:b/>
          <w:bCs/>
          <w:i/>
          <w:iCs/>
        </w:rPr>
        <w:t>]</w:t>
      </w:r>
      <w:r w:rsidRPr="00FD18C3">
        <w:rPr>
          <w:rFonts w:asciiTheme="minorHAnsi" w:hAnsiTheme="minorHAnsi" w:cstheme="minorHAnsi"/>
          <w:b/>
          <w:bCs/>
          <w:i/>
          <w:iCs/>
        </w:rPr>
        <w:t>;</w:t>
      </w:r>
    </w:p>
    <w:p w14:paraId="725CF1EE" w14:textId="3B129DFD" w:rsidR="00FD18C3" w:rsidRPr="00FD18C3" w:rsidRDefault="00FD18C3" w:rsidP="00DE6490">
      <w:pPr>
        <w:numPr>
          <w:ilvl w:val="0"/>
          <w:numId w:val="16"/>
        </w:numPr>
        <w:tabs>
          <w:tab w:val="clear" w:pos="510"/>
        </w:tabs>
        <w:suppressAutoHyphens/>
        <w:spacing w:after="0"/>
        <w:ind w:left="567" w:hanging="567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</w:t>
      </w:r>
      <w:r w:rsidRPr="00FD18C3">
        <w:rPr>
          <w:rFonts w:asciiTheme="minorHAnsi" w:hAnsiTheme="minorHAnsi" w:cstheme="minorHAnsi"/>
          <w:sz w:val="22"/>
          <w:szCs w:val="22"/>
        </w:rPr>
        <w:t>świadczam</w:t>
      </w:r>
      <w:r>
        <w:rPr>
          <w:rFonts w:asciiTheme="minorHAnsi" w:hAnsiTheme="minorHAnsi" w:cstheme="minorHAnsi"/>
          <w:sz w:val="22"/>
          <w:szCs w:val="22"/>
        </w:rPr>
        <w:t>(</w:t>
      </w:r>
      <w:r w:rsidRPr="00FD18C3">
        <w:rPr>
          <w:rFonts w:asciiTheme="minorHAnsi" w:hAnsiTheme="minorHAnsi" w:cstheme="minorHAnsi"/>
          <w:sz w:val="22"/>
          <w:szCs w:val="22"/>
        </w:rPr>
        <w:t>y</w:t>
      </w:r>
      <w:r>
        <w:rPr>
          <w:rFonts w:asciiTheme="minorHAnsi" w:hAnsiTheme="minorHAnsi" w:cstheme="minorHAnsi"/>
          <w:sz w:val="22"/>
          <w:szCs w:val="22"/>
        </w:rPr>
        <w:t>)</w:t>
      </w:r>
      <w:r w:rsidRPr="00FD18C3">
        <w:rPr>
          <w:rFonts w:asciiTheme="minorHAnsi" w:hAnsiTheme="minorHAnsi" w:cstheme="minorHAnsi"/>
          <w:sz w:val="22"/>
          <w:szCs w:val="22"/>
        </w:rPr>
        <w:t>, że wyrażamy zgodę na przetwarzanie przez zamawiającego informacji zawierających dane osobowe oraz że poinformowaliśmy pisemnie i uzyskaliśmy zgodę każdej osoby, której dane osobowe są podane w ofercie oraz w dokumentach składanych wraz ofertą lub będą podane w oświadczeniach lub dokumentach złożonych przez nas w niniejszym postępowaniu;</w:t>
      </w:r>
    </w:p>
    <w:p w14:paraId="24F46499" w14:textId="77777777" w:rsidR="003B41D1" w:rsidRDefault="008C697E" w:rsidP="00DE6490">
      <w:pPr>
        <w:numPr>
          <w:ilvl w:val="0"/>
          <w:numId w:val="16"/>
        </w:numPr>
        <w:tabs>
          <w:tab w:val="clear" w:pos="510"/>
        </w:tabs>
        <w:suppressAutoHyphens/>
        <w:spacing w:after="0"/>
        <w:ind w:left="567" w:hanging="567"/>
        <w:rPr>
          <w:rFonts w:asciiTheme="minorHAnsi" w:hAnsiTheme="minorHAnsi" w:cstheme="minorHAnsi"/>
          <w:sz w:val="22"/>
          <w:szCs w:val="22"/>
        </w:rPr>
      </w:pPr>
      <w:r w:rsidRPr="003B41D1">
        <w:rPr>
          <w:rFonts w:asciiTheme="minorHAnsi" w:hAnsiTheme="minorHAnsi" w:cstheme="minorHAnsi"/>
          <w:sz w:val="22"/>
          <w:szCs w:val="22"/>
        </w:rPr>
        <w:t>Niniejsza oferta zawiera informacje stanowiące</w:t>
      </w:r>
      <w:r w:rsidR="000B5B9E" w:rsidRPr="003B41D1">
        <w:rPr>
          <w:rFonts w:asciiTheme="minorHAnsi" w:hAnsiTheme="minorHAnsi" w:cstheme="minorHAnsi"/>
          <w:sz w:val="22"/>
          <w:szCs w:val="22"/>
        </w:rPr>
        <w:t xml:space="preserve"> tajemnicę przedsiębiorstwa w rozumieniu przepisów ustawy z dnia 16 kwietnia 1993 r. o zwalczaniu nieuczciwej konkurencji </w:t>
      </w:r>
      <w:r w:rsidR="005819C2" w:rsidRPr="003B41D1">
        <w:rPr>
          <w:rFonts w:asciiTheme="minorHAnsi" w:hAnsiTheme="minorHAnsi" w:cstheme="minorHAnsi"/>
          <w:sz w:val="22"/>
          <w:szCs w:val="22"/>
        </w:rPr>
        <w:t>[</w:t>
      </w:r>
      <w:r w:rsidR="000B5B9E" w:rsidRPr="003B41D1">
        <w:rPr>
          <w:rFonts w:asciiTheme="minorHAnsi" w:hAnsiTheme="minorHAnsi" w:cstheme="minorHAnsi"/>
        </w:rPr>
        <w:t>tekst jednolity Dz. U. z 202</w:t>
      </w:r>
      <w:r w:rsidR="00FD18C3" w:rsidRPr="003B41D1">
        <w:rPr>
          <w:rFonts w:asciiTheme="minorHAnsi" w:hAnsiTheme="minorHAnsi" w:cstheme="minorHAnsi"/>
        </w:rPr>
        <w:t>2</w:t>
      </w:r>
      <w:r w:rsidR="000B5B9E" w:rsidRPr="003B41D1">
        <w:rPr>
          <w:rFonts w:asciiTheme="minorHAnsi" w:hAnsiTheme="minorHAnsi" w:cstheme="minorHAnsi"/>
        </w:rPr>
        <w:t xml:space="preserve"> r., poz. 1</w:t>
      </w:r>
      <w:r w:rsidR="00FD18C3" w:rsidRPr="003B41D1">
        <w:rPr>
          <w:rFonts w:asciiTheme="minorHAnsi" w:hAnsiTheme="minorHAnsi" w:cstheme="minorHAnsi"/>
        </w:rPr>
        <w:t>23</w:t>
      </w:r>
      <w:r w:rsidR="000B5B9E" w:rsidRPr="003B41D1">
        <w:rPr>
          <w:rFonts w:asciiTheme="minorHAnsi" w:hAnsiTheme="minorHAnsi" w:cstheme="minorHAnsi"/>
        </w:rPr>
        <w:t>3</w:t>
      </w:r>
      <w:r w:rsidR="005819C2" w:rsidRPr="003B41D1">
        <w:rPr>
          <w:rFonts w:asciiTheme="minorHAnsi" w:hAnsiTheme="minorHAnsi" w:cstheme="minorHAnsi"/>
          <w:sz w:val="22"/>
          <w:szCs w:val="22"/>
        </w:rPr>
        <w:t>]</w:t>
      </w:r>
      <w:r w:rsidR="000B5B9E" w:rsidRPr="003B41D1">
        <w:rPr>
          <w:rFonts w:asciiTheme="minorHAnsi" w:hAnsiTheme="minorHAnsi" w:cstheme="minorHAnsi"/>
          <w:sz w:val="22"/>
          <w:szCs w:val="22"/>
        </w:rPr>
        <w:t xml:space="preserve"> i nie mogą być udostępniane. Na okoliczność tego wykazuję skuteczność takiego zastrzeżenia w oparciu o przepisy art. 11 ust. 4</w:t>
      </w:r>
      <w:r w:rsidR="00FD18C3" w:rsidRPr="003B41D1">
        <w:rPr>
          <w:rFonts w:asciiTheme="minorHAnsi" w:hAnsiTheme="minorHAnsi" w:cstheme="minorHAnsi"/>
          <w:sz w:val="22"/>
          <w:szCs w:val="22"/>
        </w:rPr>
        <w:t xml:space="preserve"> tej</w:t>
      </w:r>
      <w:r w:rsidR="000B5B9E" w:rsidRPr="003B41D1">
        <w:rPr>
          <w:rFonts w:asciiTheme="minorHAnsi" w:hAnsiTheme="minorHAnsi" w:cstheme="minorHAnsi"/>
          <w:sz w:val="22"/>
          <w:szCs w:val="22"/>
        </w:rPr>
        <w:t xml:space="preserve"> ustawy</w:t>
      </w:r>
      <w:r w:rsidR="00FD18C3" w:rsidRPr="003B41D1">
        <w:rPr>
          <w:rFonts w:asciiTheme="minorHAnsi" w:hAnsiTheme="minorHAnsi" w:cstheme="minorHAnsi"/>
          <w:sz w:val="22"/>
          <w:szCs w:val="22"/>
        </w:rPr>
        <w:t>,</w:t>
      </w:r>
      <w:r w:rsidR="000B5B9E" w:rsidRPr="003B41D1">
        <w:rPr>
          <w:rFonts w:asciiTheme="minorHAnsi" w:hAnsiTheme="minorHAnsi" w:cstheme="minorHAnsi"/>
          <w:sz w:val="22"/>
          <w:szCs w:val="22"/>
        </w:rPr>
        <w:t xml:space="preserve"> w oparciu </w:t>
      </w:r>
      <w:r w:rsidR="005819C2" w:rsidRPr="003B41D1">
        <w:rPr>
          <w:rFonts w:asciiTheme="minorHAnsi" w:hAnsiTheme="minorHAnsi" w:cstheme="minorHAnsi"/>
          <w:sz w:val="22"/>
          <w:szCs w:val="22"/>
        </w:rPr>
        <w:br/>
      </w:r>
      <w:r w:rsidR="000B5B9E" w:rsidRPr="003B41D1">
        <w:rPr>
          <w:rFonts w:asciiTheme="minorHAnsi" w:hAnsiTheme="minorHAnsi" w:cstheme="minorHAnsi"/>
          <w:sz w:val="22"/>
          <w:szCs w:val="22"/>
        </w:rPr>
        <w:t>o następujące uzasadnienie:</w:t>
      </w:r>
    </w:p>
    <w:p w14:paraId="0B5349DB" w14:textId="4EC4047E" w:rsidR="008C697E" w:rsidRPr="00DE6490" w:rsidRDefault="000B5B9E" w:rsidP="003B41D1">
      <w:pPr>
        <w:suppressAutoHyphens/>
        <w:spacing w:before="0" w:after="0"/>
        <w:ind w:left="510" w:firstLine="45"/>
        <w:rPr>
          <w:rFonts w:asciiTheme="minorHAnsi" w:hAnsiTheme="minorHAnsi" w:cstheme="minorHAnsi"/>
          <w:b/>
          <w:bCs/>
          <w:sz w:val="22"/>
          <w:szCs w:val="22"/>
        </w:rPr>
      </w:pPr>
      <w:r w:rsidRPr="003B41D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</w:t>
      </w:r>
      <w:r w:rsidR="00FD18C3" w:rsidRPr="003B41D1">
        <w:rPr>
          <w:rFonts w:asciiTheme="minorHAnsi" w:hAnsiTheme="minorHAnsi" w:cstheme="minorHAnsi"/>
          <w:sz w:val="22"/>
          <w:szCs w:val="22"/>
        </w:rPr>
        <w:t xml:space="preserve"> Pliki zawierające tajemnice przedsiębiorstwa oznaczone zostały w tytule </w:t>
      </w:r>
      <w:r w:rsidR="00FD18C3" w:rsidRPr="00DE6490">
        <w:rPr>
          <w:rFonts w:asciiTheme="minorHAnsi" w:hAnsiTheme="minorHAnsi" w:cstheme="minorHAnsi"/>
          <w:b/>
          <w:bCs/>
          <w:sz w:val="22"/>
          <w:szCs w:val="22"/>
        </w:rPr>
        <w:t>TAJEMNICA PRZEDSIEBIORSTWA.</w:t>
      </w:r>
    </w:p>
    <w:p w14:paraId="18F6CC54" w14:textId="77777777" w:rsidR="003B41D1" w:rsidRPr="00D17BEA" w:rsidRDefault="003B41D1" w:rsidP="00DE6490">
      <w:pPr>
        <w:pStyle w:val="Textbody"/>
        <w:numPr>
          <w:ilvl w:val="0"/>
          <w:numId w:val="16"/>
        </w:numPr>
        <w:spacing w:before="120" w:after="0" w:line="280" w:lineRule="exact"/>
        <w:jc w:val="both"/>
        <w:rPr>
          <w:rFonts w:ascii="Calibri" w:hAnsi="Calibri" w:cs="Calibri"/>
          <w:b/>
          <w:bCs/>
          <w:sz w:val="22"/>
          <w:szCs w:val="22"/>
        </w:rPr>
      </w:pPr>
      <w:r w:rsidRPr="00D17BEA">
        <w:rPr>
          <w:rFonts w:ascii="Calibri" w:eastAsia="Times" w:hAnsi="Calibri" w:cs="Calibri"/>
          <w:sz w:val="22"/>
          <w:szCs w:val="22"/>
          <w:lang w:val="pl-PL" w:eastAsia="pl-PL"/>
        </w:rPr>
        <w:t>Oświadczam(y), że jestem(</w:t>
      </w:r>
      <w:proofErr w:type="spellStart"/>
      <w:r w:rsidRPr="00D17BEA">
        <w:rPr>
          <w:rFonts w:ascii="Calibri" w:eastAsia="Times" w:hAnsi="Calibri" w:cs="Calibri"/>
          <w:sz w:val="22"/>
          <w:szCs w:val="22"/>
          <w:lang w:val="pl-PL" w:eastAsia="pl-PL"/>
        </w:rPr>
        <w:t>eśmy</w:t>
      </w:r>
      <w:proofErr w:type="spellEnd"/>
      <w:r w:rsidRPr="00D17BEA">
        <w:rPr>
          <w:rFonts w:ascii="Calibri" w:eastAsia="Times" w:hAnsi="Calibri" w:cs="Calibri"/>
          <w:sz w:val="22"/>
          <w:szCs w:val="22"/>
          <w:lang w:val="pl-PL" w:eastAsia="pl-PL"/>
        </w:rPr>
        <w:t xml:space="preserve">): </w:t>
      </w:r>
      <w:r w:rsidRPr="00C52E2F">
        <w:rPr>
          <w:rFonts w:ascii="Calibri" w:eastAsia="Times" w:hAnsi="Calibri" w:cs="Calibri"/>
          <w:sz w:val="22"/>
          <w:szCs w:val="22"/>
          <w:lang w:val="pl-PL" w:eastAsia="pl-PL"/>
        </w:rPr>
        <w:t>(odpowiednie zakreślić)</w:t>
      </w:r>
    </w:p>
    <w:p w14:paraId="4F097F64" w14:textId="447E52F7" w:rsidR="003B41D1" w:rsidRDefault="003B41D1" w:rsidP="003B41D1">
      <w:pPr>
        <w:pStyle w:val="Textbody"/>
        <w:spacing w:after="0" w:line="280" w:lineRule="exact"/>
        <w:ind w:left="851" w:hanging="284"/>
        <w:jc w:val="both"/>
        <w:rPr>
          <w:rFonts w:ascii="Calibri" w:eastAsia="Times New Roman" w:hAnsi="Calibri" w:cs="Calibri"/>
          <w:sz w:val="22"/>
          <w:szCs w:val="22"/>
          <w:lang w:val="pl-PL"/>
        </w:rPr>
      </w:pPr>
      <w:r w:rsidRPr="00D17BEA">
        <w:rPr>
          <w:rFonts w:ascii="Calibri" w:eastAsia="Arial" w:hAnsi="Calibri" w:cs="Calibri"/>
          <w:color w:val="000000"/>
          <w:sz w:val="22"/>
          <w:szCs w:val="22"/>
          <w:lang w:val="pl-PL" w:eastAsia="pl-PL"/>
        </w:rPr>
        <w:t xml:space="preserve">□ </w:t>
      </w:r>
      <w:r>
        <w:rPr>
          <w:rFonts w:ascii="Calibri" w:eastAsia="Arial" w:hAnsi="Calibri" w:cs="Calibri"/>
          <w:color w:val="000000"/>
          <w:sz w:val="22"/>
          <w:szCs w:val="22"/>
          <w:lang w:val="pl-PL" w:eastAsia="pl-PL"/>
        </w:rPr>
        <w:tab/>
      </w:r>
      <w:r w:rsidRPr="00D17BEA">
        <w:rPr>
          <w:rFonts w:ascii="Calibri" w:eastAsia="Times New Roman" w:hAnsi="Calibri" w:cs="Calibri"/>
          <w:sz w:val="22"/>
          <w:szCs w:val="22"/>
          <w:lang w:val="pl-PL"/>
        </w:rPr>
        <w:t>mikroprzedsiębiorstwem, które zatrudnia mniej niż 10 osób i którego roczny obrót lub roczna suma bilansowa nie przekracza 2 milionów euro,</w:t>
      </w:r>
    </w:p>
    <w:p w14:paraId="3A69071B" w14:textId="3D41A925" w:rsidR="003B41D1" w:rsidRDefault="003B41D1" w:rsidP="003B41D1">
      <w:pPr>
        <w:pStyle w:val="Textbody"/>
        <w:spacing w:after="0" w:line="280" w:lineRule="exact"/>
        <w:ind w:left="851" w:hanging="284"/>
        <w:jc w:val="both"/>
        <w:rPr>
          <w:rFonts w:ascii="Calibri" w:eastAsia="Times New Roman" w:hAnsi="Calibri" w:cs="Calibri"/>
          <w:sz w:val="22"/>
          <w:szCs w:val="22"/>
          <w:lang w:val="pl-PL"/>
        </w:rPr>
      </w:pPr>
      <w:r w:rsidRPr="00D17BEA">
        <w:rPr>
          <w:rFonts w:ascii="Calibri" w:eastAsia="Arial" w:hAnsi="Calibri" w:cs="Calibri"/>
          <w:color w:val="000000"/>
          <w:sz w:val="22"/>
          <w:szCs w:val="22"/>
          <w:lang w:val="pl-PL" w:eastAsia="pl-PL"/>
        </w:rPr>
        <w:t>□</w:t>
      </w:r>
      <w:r w:rsidRPr="00D17BEA">
        <w:rPr>
          <w:rFonts w:ascii="Calibri" w:eastAsia="Times New Roman" w:hAnsi="Calibri" w:cs="Calibri"/>
          <w:sz w:val="22"/>
          <w:szCs w:val="22"/>
          <w:lang w:val="pl-PL"/>
        </w:rPr>
        <w:t xml:space="preserve"> </w:t>
      </w:r>
      <w:r>
        <w:rPr>
          <w:rFonts w:ascii="Calibri" w:eastAsia="Times New Roman" w:hAnsi="Calibri" w:cs="Calibri"/>
          <w:sz w:val="22"/>
          <w:szCs w:val="22"/>
          <w:lang w:val="pl-PL"/>
        </w:rPr>
        <w:tab/>
      </w:r>
      <w:r w:rsidRPr="00D17BEA">
        <w:rPr>
          <w:rFonts w:ascii="Calibri" w:eastAsia="Times New Roman" w:hAnsi="Calibri" w:cs="Calibri"/>
          <w:sz w:val="22"/>
          <w:szCs w:val="22"/>
          <w:lang w:val="pl-PL"/>
        </w:rPr>
        <w:t>małym przedsiębiorstwem, które zatrudnia mniej niż 50 osób i którego roczny obrót lub roczna suma bilansowa nie przekracza 10 milionów euro,</w:t>
      </w:r>
    </w:p>
    <w:p w14:paraId="24E821B3" w14:textId="50ED377B" w:rsidR="003B41D1" w:rsidRPr="003B41D1" w:rsidRDefault="003B41D1" w:rsidP="003B41D1">
      <w:pPr>
        <w:pStyle w:val="Textbody"/>
        <w:spacing w:after="0" w:line="280" w:lineRule="exact"/>
        <w:ind w:left="851" w:hanging="284"/>
        <w:jc w:val="both"/>
        <w:rPr>
          <w:rFonts w:ascii="Calibri" w:hAnsi="Calibri" w:cs="Calibri"/>
          <w:b/>
          <w:bCs/>
          <w:sz w:val="22"/>
          <w:szCs w:val="22"/>
        </w:rPr>
      </w:pPr>
      <w:r w:rsidRPr="00D17BEA">
        <w:rPr>
          <w:rFonts w:ascii="Calibri" w:eastAsia="Arial" w:hAnsi="Calibri" w:cs="Calibri"/>
          <w:color w:val="000000"/>
          <w:sz w:val="22"/>
          <w:szCs w:val="22"/>
          <w:lang w:val="pl-PL" w:eastAsia="pl-PL"/>
        </w:rPr>
        <w:t>□</w:t>
      </w:r>
      <w:r w:rsidRPr="00D17BEA">
        <w:rPr>
          <w:rFonts w:ascii="Calibri" w:eastAsia="Times New Roman" w:hAnsi="Calibri" w:cs="Calibri"/>
          <w:sz w:val="22"/>
          <w:szCs w:val="22"/>
          <w:lang w:val="pl-PL"/>
        </w:rPr>
        <w:t xml:space="preserve"> średnim przedsiębiorstwem, które nie jest mikroprzedsiębiorstwem ani małymi przedsiębiorstwem i które zatrudnia mniej niż 250 osób i którego roczny obrót nie przekracza 50 milionów euro lub roczna suma bilansowa nie przekracza 43 milionów euro.</w:t>
      </w:r>
    </w:p>
    <w:p w14:paraId="3ADE89AA" w14:textId="77777777" w:rsidR="003B41D1" w:rsidRPr="005819C2" w:rsidRDefault="003B41D1" w:rsidP="00FD18C3">
      <w:pPr>
        <w:spacing w:before="0" w:after="0"/>
        <w:ind w:left="567"/>
        <w:rPr>
          <w:rFonts w:asciiTheme="minorHAnsi" w:hAnsiTheme="minorHAnsi" w:cstheme="minorHAnsi"/>
        </w:rPr>
      </w:pPr>
    </w:p>
    <w:p w14:paraId="15451FEB" w14:textId="77777777" w:rsidR="005B1B60" w:rsidRPr="009E08DA" w:rsidRDefault="005B1B60" w:rsidP="00554D61">
      <w:pPr>
        <w:numPr>
          <w:ilvl w:val="0"/>
          <w:numId w:val="16"/>
        </w:numPr>
        <w:tabs>
          <w:tab w:val="clear" w:pos="510"/>
        </w:tabs>
        <w:suppressAutoHyphens/>
        <w:spacing w:before="0" w:after="0"/>
        <w:ind w:left="567" w:hanging="567"/>
        <w:rPr>
          <w:rFonts w:asciiTheme="minorHAnsi" w:hAnsiTheme="minorHAnsi" w:cstheme="minorHAnsi"/>
          <w:sz w:val="22"/>
          <w:szCs w:val="22"/>
        </w:rPr>
      </w:pPr>
      <w:r w:rsidRPr="009E08DA">
        <w:rPr>
          <w:rFonts w:asciiTheme="minorHAnsi" w:hAnsiTheme="minorHAnsi" w:cstheme="minorHAnsi"/>
          <w:sz w:val="22"/>
          <w:szCs w:val="22"/>
        </w:rPr>
        <w:t>Załącznikami do niniejszej oferty są</w:t>
      </w:r>
      <w:r w:rsidRPr="009E08DA">
        <w:rPr>
          <w:rFonts w:asciiTheme="minorHAnsi" w:hAnsiTheme="minorHAnsi" w:cstheme="minorHAnsi"/>
          <w:sz w:val="22"/>
          <w:szCs w:val="22"/>
          <w:vertAlign w:val="superscript"/>
        </w:rPr>
        <w:footnoteReference w:id="1"/>
      </w:r>
      <w:r w:rsidRPr="009E08DA">
        <w:rPr>
          <w:rFonts w:asciiTheme="minorHAnsi" w:hAnsiTheme="minorHAnsi" w:cstheme="minorHAnsi"/>
          <w:sz w:val="22"/>
          <w:szCs w:val="22"/>
        </w:rPr>
        <w:t>:</w:t>
      </w:r>
    </w:p>
    <w:p w14:paraId="17E6272E" w14:textId="77777777" w:rsidR="005B1B60" w:rsidRPr="005819C2" w:rsidRDefault="005B1B60" w:rsidP="00554D61">
      <w:pPr>
        <w:numPr>
          <w:ilvl w:val="0"/>
          <w:numId w:val="12"/>
        </w:numPr>
        <w:tabs>
          <w:tab w:val="left" w:pos="851"/>
        </w:tabs>
        <w:spacing w:before="0" w:after="0"/>
        <w:ind w:left="567" w:firstLine="0"/>
        <w:rPr>
          <w:rFonts w:asciiTheme="minorHAnsi" w:hAnsiTheme="minorHAnsi" w:cstheme="minorHAnsi"/>
        </w:rPr>
      </w:pPr>
      <w:r w:rsidRPr="005819C2">
        <w:rPr>
          <w:rFonts w:asciiTheme="minorHAnsi" w:hAnsiTheme="minorHAnsi" w:cstheme="minorHAnsi"/>
        </w:rPr>
        <w:t>...................................</w:t>
      </w:r>
    </w:p>
    <w:p w14:paraId="7379DB03" w14:textId="7E5095E4" w:rsidR="005B1B60" w:rsidRPr="005819C2" w:rsidRDefault="005819C2" w:rsidP="00554D61">
      <w:pPr>
        <w:numPr>
          <w:ilvl w:val="0"/>
          <w:numId w:val="12"/>
        </w:numPr>
        <w:tabs>
          <w:tab w:val="left" w:pos="851"/>
        </w:tabs>
        <w:spacing w:before="0" w:after="0"/>
        <w:ind w:left="567" w:firstLine="0"/>
        <w:rPr>
          <w:rFonts w:asciiTheme="minorHAnsi" w:hAnsiTheme="minorHAnsi" w:cstheme="minorHAnsi"/>
        </w:rPr>
      </w:pPr>
      <w:r w:rsidRPr="005819C2">
        <w:rPr>
          <w:rFonts w:asciiTheme="minorHAnsi" w:hAnsiTheme="minorHAnsi" w:cstheme="minorHAnsi"/>
        </w:rPr>
        <w:t>...................................</w:t>
      </w:r>
      <w:r w:rsidR="005B1B60" w:rsidRPr="005819C2">
        <w:rPr>
          <w:rFonts w:asciiTheme="minorHAnsi" w:hAnsiTheme="minorHAnsi" w:cstheme="minorHAnsi"/>
          <w:sz w:val="22"/>
          <w:szCs w:val="22"/>
        </w:rPr>
        <w:tab/>
      </w:r>
    </w:p>
    <w:p w14:paraId="24D3F0FC" w14:textId="77777777" w:rsidR="008A1409" w:rsidRPr="009E08DA" w:rsidRDefault="008A1409" w:rsidP="009E08DA">
      <w:pPr>
        <w:tabs>
          <w:tab w:val="left" w:pos="851"/>
        </w:tabs>
        <w:spacing w:before="0" w:after="0"/>
        <w:rPr>
          <w:rFonts w:asciiTheme="minorHAnsi" w:hAnsiTheme="minorHAnsi" w:cstheme="minorHAnsi"/>
          <w:sz w:val="22"/>
          <w:szCs w:val="22"/>
        </w:rPr>
      </w:pPr>
    </w:p>
    <w:p w14:paraId="1B70DCF7" w14:textId="77777777" w:rsidR="00554D61" w:rsidRDefault="00554D61" w:rsidP="009E08DA">
      <w:pPr>
        <w:spacing w:before="0" w:after="0"/>
        <w:rPr>
          <w:rFonts w:asciiTheme="minorHAnsi" w:hAnsiTheme="minorHAnsi" w:cstheme="minorHAnsi"/>
          <w:sz w:val="22"/>
          <w:szCs w:val="22"/>
        </w:rPr>
      </w:pPr>
      <w:bookmarkStart w:id="5" w:name="_Hlk198894679"/>
    </w:p>
    <w:p w14:paraId="639E28A7" w14:textId="77777777" w:rsidR="00554D61" w:rsidRDefault="00554D61" w:rsidP="009E08DA">
      <w:pPr>
        <w:spacing w:before="0" w:after="0"/>
        <w:rPr>
          <w:rFonts w:asciiTheme="minorHAnsi" w:hAnsiTheme="minorHAnsi" w:cstheme="minorHAnsi"/>
          <w:sz w:val="22"/>
          <w:szCs w:val="22"/>
        </w:rPr>
      </w:pPr>
    </w:p>
    <w:p w14:paraId="6A3130E3" w14:textId="77777777" w:rsidR="00554D61" w:rsidRDefault="00554D61" w:rsidP="009E08DA">
      <w:pPr>
        <w:spacing w:before="0" w:after="0"/>
        <w:rPr>
          <w:rFonts w:asciiTheme="minorHAnsi" w:hAnsiTheme="minorHAnsi" w:cstheme="minorHAnsi"/>
          <w:sz w:val="22"/>
          <w:szCs w:val="22"/>
        </w:rPr>
      </w:pPr>
    </w:p>
    <w:p w14:paraId="7A19C481" w14:textId="458A6AD4" w:rsidR="002B0F1C" w:rsidRPr="009E08DA" w:rsidRDefault="005B1B60" w:rsidP="009E08DA">
      <w:pPr>
        <w:spacing w:before="0" w:after="0"/>
        <w:rPr>
          <w:rFonts w:asciiTheme="minorHAnsi" w:hAnsiTheme="minorHAnsi" w:cstheme="minorHAnsi"/>
          <w:sz w:val="22"/>
          <w:szCs w:val="22"/>
        </w:rPr>
      </w:pPr>
      <w:r w:rsidRPr="009E08DA">
        <w:rPr>
          <w:rFonts w:asciiTheme="minorHAnsi" w:hAnsiTheme="minorHAnsi" w:cstheme="minorHAnsi"/>
          <w:sz w:val="22"/>
          <w:szCs w:val="22"/>
        </w:rPr>
        <w:t>…………………….. dnia ...................... 20</w:t>
      </w:r>
      <w:r w:rsidR="008A1409" w:rsidRPr="009E08DA">
        <w:rPr>
          <w:rFonts w:asciiTheme="minorHAnsi" w:hAnsiTheme="minorHAnsi" w:cstheme="minorHAnsi"/>
          <w:sz w:val="22"/>
          <w:szCs w:val="22"/>
        </w:rPr>
        <w:t>2</w:t>
      </w:r>
      <w:r w:rsidR="00DE6490">
        <w:rPr>
          <w:rFonts w:asciiTheme="minorHAnsi" w:hAnsiTheme="minorHAnsi" w:cstheme="minorHAnsi"/>
          <w:sz w:val="22"/>
          <w:szCs w:val="22"/>
        </w:rPr>
        <w:t>5</w:t>
      </w:r>
      <w:r w:rsidR="007531F3">
        <w:rPr>
          <w:rFonts w:asciiTheme="minorHAnsi" w:hAnsiTheme="minorHAnsi" w:cstheme="minorHAnsi"/>
          <w:sz w:val="22"/>
          <w:szCs w:val="22"/>
        </w:rPr>
        <w:t xml:space="preserve"> </w:t>
      </w:r>
      <w:r w:rsidRPr="009E08DA">
        <w:rPr>
          <w:rFonts w:asciiTheme="minorHAnsi" w:hAnsiTheme="minorHAnsi" w:cstheme="minorHAnsi"/>
          <w:sz w:val="22"/>
          <w:szCs w:val="22"/>
        </w:rPr>
        <w:t xml:space="preserve">r. </w:t>
      </w:r>
    </w:p>
    <w:p w14:paraId="49947CB4" w14:textId="77777777" w:rsidR="00552F70" w:rsidRPr="009E08DA" w:rsidRDefault="00552F70" w:rsidP="009E08DA">
      <w:pPr>
        <w:spacing w:before="0" w:after="0"/>
        <w:rPr>
          <w:rFonts w:asciiTheme="minorHAnsi" w:hAnsiTheme="minorHAnsi" w:cstheme="minorHAnsi"/>
          <w:sz w:val="22"/>
          <w:szCs w:val="22"/>
        </w:rPr>
      </w:pPr>
    </w:p>
    <w:p w14:paraId="6080D856" w14:textId="77777777" w:rsidR="008A1409" w:rsidRPr="009E08DA" w:rsidRDefault="008A1409" w:rsidP="009E08DA">
      <w:pPr>
        <w:spacing w:before="0" w:after="0"/>
        <w:ind w:left="426"/>
        <w:rPr>
          <w:rFonts w:asciiTheme="minorHAnsi" w:hAnsiTheme="minorHAnsi" w:cstheme="minorHAnsi"/>
          <w:sz w:val="22"/>
          <w:szCs w:val="22"/>
        </w:rPr>
      </w:pPr>
    </w:p>
    <w:p w14:paraId="49F83801" w14:textId="77777777" w:rsidR="008A1409" w:rsidRPr="009E08DA" w:rsidRDefault="008A1409" w:rsidP="009E08DA">
      <w:pPr>
        <w:spacing w:before="0" w:after="0"/>
        <w:ind w:left="426"/>
        <w:rPr>
          <w:rFonts w:asciiTheme="minorHAnsi" w:hAnsiTheme="minorHAnsi" w:cstheme="minorHAnsi"/>
          <w:sz w:val="22"/>
          <w:szCs w:val="22"/>
        </w:rPr>
      </w:pPr>
    </w:p>
    <w:p w14:paraId="52895342" w14:textId="77777777" w:rsidR="008A1409" w:rsidRPr="009E08DA" w:rsidRDefault="008A1409" w:rsidP="009E08DA">
      <w:pPr>
        <w:spacing w:before="0" w:after="0"/>
        <w:ind w:left="426"/>
        <w:rPr>
          <w:rFonts w:asciiTheme="minorHAnsi" w:hAnsiTheme="minorHAnsi" w:cstheme="minorHAnsi"/>
          <w:sz w:val="22"/>
          <w:szCs w:val="22"/>
        </w:rPr>
      </w:pPr>
    </w:p>
    <w:p w14:paraId="794BDD18" w14:textId="77777777" w:rsidR="00552F70" w:rsidRPr="009E08DA" w:rsidRDefault="00552F70" w:rsidP="009E08DA">
      <w:pPr>
        <w:spacing w:before="0" w:after="0"/>
        <w:ind w:left="426"/>
        <w:rPr>
          <w:rFonts w:asciiTheme="minorHAnsi" w:hAnsiTheme="minorHAnsi" w:cstheme="minorHAnsi"/>
          <w:sz w:val="22"/>
          <w:szCs w:val="22"/>
        </w:rPr>
      </w:pPr>
    </w:p>
    <w:p w14:paraId="6E6DE4EA" w14:textId="77777777" w:rsidR="005B1B60" w:rsidRPr="005819C2" w:rsidRDefault="005B1B60" w:rsidP="009E08DA">
      <w:pPr>
        <w:spacing w:before="0" w:after="0"/>
        <w:ind w:left="3538"/>
        <w:jc w:val="right"/>
        <w:rPr>
          <w:rFonts w:asciiTheme="minorHAnsi" w:hAnsiTheme="minorHAnsi" w:cstheme="minorHAnsi"/>
        </w:rPr>
      </w:pPr>
      <w:r w:rsidRPr="005819C2">
        <w:rPr>
          <w:rFonts w:asciiTheme="minorHAnsi" w:hAnsiTheme="minorHAnsi" w:cstheme="minorHAnsi"/>
        </w:rPr>
        <w:t>...........................................................................</w:t>
      </w:r>
    </w:p>
    <w:p w14:paraId="08F3E750" w14:textId="77777777" w:rsidR="002B17D9" w:rsidRPr="009E08DA" w:rsidRDefault="005B1B60" w:rsidP="009E08DA">
      <w:pPr>
        <w:spacing w:before="0" w:after="0"/>
        <w:ind w:left="3538" w:firstLine="709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9E08DA">
        <w:rPr>
          <w:rFonts w:asciiTheme="minorHAnsi" w:hAnsiTheme="minorHAnsi" w:cstheme="minorHAnsi"/>
          <w:i/>
          <w:sz w:val="22"/>
          <w:szCs w:val="22"/>
        </w:rPr>
        <w:t xml:space="preserve">(podpis wykonawcy lub osoby uprawnionej </w:t>
      </w:r>
    </w:p>
    <w:p w14:paraId="4391E770" w14:textId="77777777" w:rsidR="00496671" w:rsidRDefault="005B1B60" w:rsidP="009E08DA">
      <w:pPr>
        <w:spacing w:before="0" w:after="0"/>
        <w:ind w:left="3538" w:firstLine="709"/>
        <w:jc w:val="right"/>
        <w:rPr>
          <w:rFonts w:asciiTheme="minorHAnsi" w:hAnsiTheme="minorHAnsi" w:cstheme="minorHAnsi"/>
          <w:sz w:val="22"/>
          <w:szCs w:val="22"/>
        </w:rPr>
      </w:pPr>
      <w:r w:rsidRPr="009E08DA">
        <w:rPr>
          <w:rFonts w:asciiTheme="minorHAnsi" w:hAnsiTheme="minorHAnsi" w:cstheme="minorHAnsi"/>
          <w:i/>
          <w:sz w:val="22"/>
          <w:szCs w:val="22"/>
        </w:rPr>
        <w:t>do reprezentowania wykonawcy)</w:t>
      </w:r>
      <w:r w:rsidR="00077E3D" w:rsidRPr="009E08DA">
        <w:rPr>
          <w:rFonts w:asciiTheme="minorHAnsi" w:hAnsiTheme="minorHAnsi" w:cstheme="minorHAnsi"/>
          <w:sz w:val="22"/>
          <w:szCs w:val="22"/>
        </w:rPr>
        <w:t xml:space="preserve">                </w:t>
      </w:r>
    </w:p>
    <w:bookmarkEnd w:id="5"/>
    <w:p w14:paraId="7B298D45" w14:textId="77777777" w:rsidR="00496671" w:rsidRDefault="00496671" w:rsidP="009E08DA">
      <w:pPr>
        <w:spacing w:before="0" w:after="0"/>
        <w:ind w:left="3538" w:firstLine="709"/>
        <w:jc w:val="right"/>
        <w:rPr>
          <w:rFonts w:asciiTheme="minorHAnsi" w:hAnsiTheme="minorHAnsi" w:cstheme="minorHAnsi"/>
          <w:sz w:val="22"/>
          <w:szCs w:val="22"/>
        </w:rPr>
      </w:pPr>
    </w:p>
    <w:p w14:paraId="7B65ADB5" w14:textId="77777777" w:rsidR="00496671" w:rsidRDefault="00496671" w:rsidP="009E08DA">
      <w:pPr>
        <w:spacing w:before="0" w:after="0"/>
        <w:ind w:left="3538" w:firstLine="709"/>
        <w:jc w:val="right"/>
        <w:rPr>
          <w:rFonts w:asciiTheme="minorHAnsi" w:hAnsiTheme="minorHAnsi" w:cstheme="minorHAnsi"/>
          <w:sz w:val="22"/>
          <w:szCs w:val="22"/>
        </w:rPr>
      </w:pPr>
    </w:p>
    <w:p w14:paraId="71E4583B" w14:textId="77777777" w:rsidR="00496671" w:rsidRDefault="00496671" w:rsidP="009E08DA">
      <w:pPr>
        <w:spacing w:before="0" w:after="0"/>
        <w:ind w:left="3538" w:firstLine="709"/>
        <w:jc w:val="right"/>
        <w:rPr>
          <w:rFonts w:asciiTheme="minorHAnsi" w:hAnsiTheme="minorHAnsi" w:cstheme="minorHAnsi"/>
          <w:sz w:val="22"/>
          <w:szCs w:val="22"/>
        </w:rPr>
      </w:pPr>
    </w:p>
    <w:p w14:paraId="58119F9D" w14:textId="77777777" w:rsidR="00496671" w:rsidRDefault="00496671" w:rsidP="009E08DA">
      <w:pPr>
        <w:spacing w:before="0" w:after="0"/>
        <w:ind w:left="3538" w:firstLine="709"/>
        <w:jc w:val="right"/>
        <w:rPr>
          <w:rFonts w:asciiTheme="minorHAnsi" w:hAnsiTheme="minorHAnsi" w:cstheme="minorHAnsi"/>
          <w:sz w:val="22"/>
          <w:szCs w:val="22"/>
        </w:rPr>
      </w:pPr>
    </w:p>
    <w:p w14:paraId="2A7E9047" w14:textId="77777777" w:rsidR="00496671" w:rsidRDefault="00496671" w:rsidP="009E08DA">
      <w:pPr>
        <w:spacing w:before="0" w:after="0"/>
        <w:ind w:left="3538" w:firstLine="709"/>
        <w:jc w:val="right"/>
        <w:rPr>
          <w:rFonts w:asciiTheme="minorHAnsi" w:hAnsiTheme="minorHAnsi" w:cstheme="minorHAnsi"/>
          <w:sz w:val="22"/>
          <w:szCs w:val="22"/>
        </w:rPr>
      </w:pPr>
    </w:p>
    <w:p w14:paraId="28D72078" w14:textId="77777777" w:rsidR="00496671" w:rsidRDefault="00496671" w:rsidP="009E08DA">
      <w:pPr>
        <w:spacing w:before="0" w:after="0"/>
        <w:ind w:left="3538" w:firstLine="709"/>
        <w:jc w:val="right"/>
        <w:rPr>
          <w:rFonts w:asciiTheme="minorHAnsi" w:hAnsiTheme="minorHAnsi" w:cstheme="minorHAnsi"/>
          <w:sz w:val="22"/>
          <w:szCs w:val="22"/>
        </w:rPr>
      </w:pPr>
    </w:p>
    <w:p w14:paraId="4C5D1629" w14:textId="77777777" w:rsidR="00496671" w:rsidRDefault="00496671" w:rsidP="009E08DA">
      <w:pPr>
        <w:spacing w:before="0" w:after="0"/>
        <w:ind w:left="3538" w:firstLine="709"/>
        <w:jc w:val="right"/>
        <w:rPr>
          <w:rFonts w:asciiTheme="minorHAnsi" w:hAnsiTheme="minorHAnsi" w:cstheme="minorHAnsi"/>
          <w:sz w:val="22"/>
          <w:szCs w:val="22"/>
        </w:rPr>
      </w:pPr>
    </w:p>
    <w:p w14:paraId="5AD56CF1" w14:textId="77777777" w:rsidR="00496671" w:rsidRDefault="00496671" w:rsidP="009E08DA">
      <w:pPr>
        <w:spacing w:before="0" w:after="0"/>
        <w:ind w:left="3538" w:firstLine="709"/>
        <w:jc w:val="right"/>
        <w:rPr>
          <w:rFonts w:asciiTheme="minorHAnsi" w:hAnsiTheme="minorHAnsi" w:cstheme="minorHAnsi"/>
          <w:sz w:val="22"/>
          <w:szCs w:val="22"/>
        </w:rPr>
      </w:pPr>
    </w:p>
    <w:p w14:paraId="3980D69C" w14:textId="77777777" w:rsidR="00496671" w:rsidRDefault="00496671" w:rsidP="009E08DA">
      <w:pPr>
        <w:spacing w:before="0" w:after="0"/>
        <w:ind w:left="3538" w:firstLine="709"/>
        <w:jc w:val="right"/>
        <w:rPr>
          <w:rFonts w:asciiTheme="minorHAnsi" w:hAnsiTheme="minorHAnsi" w:cstheme="minorHAnsi"/>
          <w:sz w:val="22"/>
          <w:szCs w:val="22"/>
        </w:rPr>
      </w:pPr>
    </w:p>
    <w:p w14:paraId="4492FC34" w14:textId="77777777" w:rsidR="00496671" w:rsidRDefault="00496671" w:rsidP="009E08DA">
      <w:pPr>
        <w:spacing w:before="0" w:after="0"/>
        <w:ind w:left="3538" w:firstLine="709"/>
        <w:jc w:val="right"/>
        <w:rPr>
          <w:rFonts w:asciiTheme="minorHAnsi" w:hAnsiTheme="minorHAnsi" w:cstheme="minorHAnsi"/>
          <w:sz w:val="22"/>
          <w:szCs w:val="22"/>
        </w:rPr>
      </w:pPr>
    </w:p>
    <w:p w14:paraId="61CD6398" w14:textId="77777777" w:rsidR="00496671" w:rsidRDefault="00496671" w:rsidP="009E08DA">
      <w:pPr>
        <w:spacing w:before="0" w:after="0"/>
        <w:ind w:left="3538" w:firstLine="709"/>
        <w:jc w:val="right"/>
        <w:rPr>
          <w:rFonts w:asciiTheme="minorHAnsi" w:hAnsiTheme="minorHAnsi" w:cstheme="minorHAnsi"/>
          <w:sz w:val="22"/>
          <w:szCs w:val="22"/>
        </w:rPr>
      </w:pPr>
    </w:p>
    <w:p w14:paraId="0E08FD8B" w14:textId="77777777" w:rsidR="00496671" w:rsidRDefault="00496671" w:rsidP="009E08DA">
      <w:pPr>
        <w:spacing w:before="0" w:after="0"/>
        <w:ind w:left="3538" w:firstLine="709"/>
        <w:jc w:val="right"/>
        <w:rPr>
          <w:rFonts w:asciiTheme="minorHAnsi" w:hAnsiTheme="minorHAnsi" w:cstheme="minorHAnsi"/>
          <w:sz w:val="22"/>
          <w:szCs w:val="22"/>
        </w:rPr>
      </w:pPr>
    </w:p>
    <w:p w14:paraId="5A088039" w14:textId="77777777" w:rsidR="00496671" w:rsidRDefault="00496671" w:rsidP="009E08DA">
      <w:pPr>
        <w:spacing w:before="0" w:after="0"/>
        <w:ind w:left="3538" w:firstLine="709"/>
        <w:jc w:val="right"/>
        <w:rPr>
          <w:rFonts w:asciiTheme="minorHAnsi" w:hAnsiTheme="minorHAnsi" w:cstheme="minorHAnsi"/>
          <w:sz w:val="22"/>
          <w:szCs w:val="22"/>
        </w:rPr>
      </w:pPr>
    </w:p>
    <w:p w14:paraId="19EDD25D" w14:textId="77777777" w:rsidR="00496671" w:rsidRDefault="00496671" w:rsidP="009E08DA">
      <w:pPr>
        <w:spacing w:before="0" w:after="0"/>
        <w:ind w:left="3538" w:firstLine="709"/>
        <w:jc w:val="right"/>
        <w:rPr>
          <w:rFonts w:asciiTheme="minorHAnsi" w:hAnsiTheme="minorHAnsi" w:cstheme="minorHAnsi"/>
          <w:sz w:val="22"/>
          <w:szCs w:val="22"/>
        </w:rPr>
      </w:pPr>
    </w:p>
    <w:p w14:paraId="0965EABA" w14:textId="77777777" w:rsidR="00496671" w:rsidRDefault="00496671" w:rsidP="009E08DA">
      <w:pPr>
        <w:spacing w:before="0" w:after="0"/>
        <w:ind w:left="3538" w:firstLine="709"/>
        <w:jc w:val="right"/>
        <w:rPr>
          <w:rFonts w:asciiTheme="minorHAnsi" w:hAnsiTheme="minorHAnsi" w:cstheme="minorHAnsi"/>
          <w:sz w:val="22"/>
          <w:szCs w:val="22"/>
        </w:rPr>
      </w:pPr>
    </w:p>
    <w:p w14:paraId="3298A837" w14:textId="77777777" w:rsidR="00496671" w:rsidRDefault="00496671" w:rsidP="009E08DA">
      <w:pPr>
        <w:spacing w:before="0" w:after="0"/>
        <w:ind w:left="3538" w:firstLine="709"/>
        <w:jc w:val="right"/>
        <w:rPr>
          <w:rFonts w:asciiTheme="minorHAnsi" w:hAnsiTheme="minorHAnsi" w:cstheme="minorHAnsi"/>
          <w:sz w:val="22"/>
          <w:szCs w:val="22"/>
        </w:rPr>
      </w:pPr>
    </w:p>
    <w:p w14:paraId="56ED4670" w14:textId="77777777" w:rsidR="00496671" w:rsidRDefault="00496671" w:rsidP="009E08DA">
      <w:pPr>
        <w:spacing w:before="0" w:after="0"/>
        <w:ind w:left="3538" w:firstLine="709"/>
        <w:jc w:val="right"/>
        <w:rPr>
          <w:rFonts w:asciiTheme="minorHAnsi" w:hAnsiTheme="minorHAnsi" w:cstheme="minorHAnsi"/>
          <w:sz w:val="22"/>
          <w:szCs w:val="22"/>
        </w:rPr>
      </w:pPr>
    </w:p>
    <w:p w14:paraId="02C832C3" w14:textId="77777777" w:rsidR="00496671" w:rsidRDefault="00496671" w:rsidP="009E08DA">
      <w:pPr>
        <w:spacing w:before="0" w:after="0"/>
        <w:ind w:left="3538" w:firstLine="709"/>
        <w:jc w:val="right"/>
        <w:rPr>
          <w:rFonts w:asciiTheme="minorHAnsi" w:hAnsiTheme="minorHAnsi" w:cstheme="minorHAnsi"/>
          <w:sz w:val="22"/>
          <w:szCs w:val="22"/>
        </w:rPr>
      </w:pPr>
    </w:p>
    <w:p w14:paraId="7AD425D9" w14:textId="77777777" w:rsidR="00496671" w:rsidRDefault="00496671" w:rsidP="009E08DA">
      <w:pPr>
        <w:spacing w:before="0" w:after="0"/>
        <w:ind w:left="3538" w:firstLine="709"/>
        <w:jc w:val="right"/>
        <w:rPr>
          <w:rFonts w:asciiTheme="minorHAnsi" w:hAnsiTheme="minorHAnsi" w:cstheme="minorHAnsi"/>
          <w:sz w:val="22"/>
          <w:szCs w:val="22"/>
        </w:rPr>
      </w:pPr>
    </w:p>
    <w:p w14:paraId="6828FE27" w14:textId="77777777" w:rsidR="00496671" w:rsidRDefault="00496671" w:rsidP="009E08DA">
      <w:pPr>
        <w:spacing w:before="0" w:after="0"/>
        <w:ind w:left="3538" w:firstLine="709"/>
        <w:jc w:val="right"/>
        <w:rPr>
          <w:rFonts w:asciiTheme="minorHAnsi" w:hAnsiTheme="minorHAnsi" w:cstheme="minorHAnsi"/>
          <w:sz w:val="22"/>
          <w:szCs w:val="22"/>
        </w:rPr>
      </w:pPr>
    </w:p>
    <w:p w14:paraId="45D0CCB3" w14:textId="77777777" w:rsidR="00496671" w:rsidRDefault="00496671" w:rsidP="009E08DA">
      <w:pPr>
        <w:spacing w:before="0" w:after="0"/>
        <w:ind w:left="3538" w:firstLine="709"/>
        <w:jc w:val="right"/>
        <w:rPr>
          <w:rFonts w:asciiTheme="minorHAnsi" w:hAnsiTheme="minorHAnsi" w:cstheme="minorHAnsi"/>
          <w:sz w:val="22"/>
          <w:szCs w:val="22"/>
        </w:rPr>
      </w:pPr>
    </w:p>
    <w:p w14:paraId="074722DA" w14:textId="77777777" w:rsidR="00496671" w:rsidRDefault="00496671" w:rsidP="009E08DA">
      <w:pPr>
        <w:spacing w:before="0" w:after="0"/>
        <w:ind w:left="3538" w:firstLine="709"/>
        <w:jc w:val="right"/>
        <w:rPr>
          <w:rFonts w:asciiTheme="minorHAnsi" w:hAnsiTheme="minorHAnsi" w:cstheme="minorHAnsi"/>
          <w:sz w:val="22"/>
          <w:szCs w:val="22"/>
        </w:rPr>
      </w:pPr>
    </w:p>
    <w:p w14:paraId="08DF051E" w14:textId="77777777" w:rsidR="00347B32" w:rsidRDefault="00347B32">
      <w:pPr>
        <w:spacing w:before="0" w:after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14:paraId="4E1980B6" w14:textId="767530D3" w:rsidR="00496671" w:rsidRDefault="00496671" w:rsidP="009E08DA">
      <w:pPr>
        <w:spacing w:before="0" w:after="0"/>
        <w:ind w:left="3538" w:firstLine="709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Załącznik nr 1.A do IDW</w:t>
      </w:r>
    </w:p>
    <w:p w14:paraId="5CE8D45B" w14:textId="77777777" w:rsidR="00496671" w:rsidRDefault="00496671" w:rsidP="009E08DA">
      <w:pPr>
        <w:spacing w:before="0" w:after="0"/>
        <w:ind w:left="3538" w:firstLine="709"/>
        <w:jc w:val="right"/>
        <w:rPr>
          <w:rFonts w:asciiTheme="minorHAnsi" w:hAnsiTheme="minorHAnsi" w:cstheme="minorHAnsi"/>
          <w:sz w:val="22"/>
          <w:szCs w:val="22"/>
        </w:rPr>
      </w:pPr>
    </w:p>
    <w:p w14:paraId="2E08EFF0" w14:textId="77777777" w:rsidR="00496671" w:rsidRPr="00496671" w:rsidRDefault="00496671" w:rsidP="00496671">
      <w:pPr>
        <w:spacing w:before="0" w:after="0"/>
        <w:jc w:val="left"/>
        <w:rPr>
          <w:rFonts w:asciiTheme="minorHAnsi" w:eastAsiaTheme="minorHAnsi" w:hAnsiTheme="minorHAnsi" w:cstheme="minorHAnsi"/>
          <w:b/>
          <w:sz w:val="21"/>
          <w:szCs w:val="21"/>
          <w:lang w:eastAsia="en-US"/>
        </w:rPr>
      </w:pPr>
      <w:r w:rsidRPr="00496671">
        <w:rPr>
          <w:rFonts w:asciiTheme="minorHAnsi" w:eastAsiaTheme="minorHAnsi" w:hAnsiTheme="minorHAnsi" w:cstheme="minorHAnsi"/>
          <w:b/>
          <w:sz w:val="21"/>
          <w:szCs w:val="21"/>
          <w:lang w:eastAsia="en-US"/>
        </w:rPr>
        <w:t>Wykonawca:</w:t>
      </w:r>
    </w:p>
    <w:p w14:paraId="27E9A3F4" w14:textId="77777777" w:rsidR="00496671" w:rsidRPr="00496671" w:rsidRDefault="00496671" w:rsidP="00496671">
      <w:pPr>
        <w:spacing w:before="0" w:after="0"/>
        <w:ind w:right="5954"/>
        <w:jc w:val="left"/>
        <w:rPr>
          <w:rFonts w:asciiTheme="minorHAnsi" w:eastAsiaTheme="minorHAnsi" w:hAnsiTheme="minorHAnsi" w:cstheme="minorHAnsi"/>
          <w:sz w:val="21"/>
          <w:szCs w:val="21"/>
          <w:lang w:eastAsia="en-US"/>
        </w:rPr>
      </w:pPr>
      <w:r w:rsidRPr="00496671">
        <w:rPr>
          <w:rFonts w:asciiTheme="minorHAnsi" w:eastAsiaTheme="minorHAnsi" w:hAnsiTheme="minorHAnsi" w:cstheme="minorHAnsi"/>
          <w:sz w:val="21"/>
          <w:szCs w:val="21"/>
          <w:lang w:eastAsia="en-US"/>
        </w:rPr>
        <w:t>………………………………………………………</w:t>
      </w:r>
    </w:p>
    <w:p w14:paraId="49439258" w14:textId="77777777" w:rsidR="00496671" w:rsidRPr="00496671" w:rsidRDefault="00496671" w:rsidP="00496671">
      <w:pPr>
        <w:spacing w:before="0" w:after="0"/>
        <w:ind w:right="5953"/>
        <w:jc w:val="left"/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</w:pPr>
    </w:p>
    <w:p w14:paraId="4052177B" w14:textId="77777777" w:rsidR="00496671" w:rsidRPr="00496671" w:rsidRDefault="00496671" w:rsidP="00496671">
      <w:pPr>
        <w:spacing w:before="0" w:after="0"/>
        <w:ind w:right="5954"/>
        <w:jc w:val="left"/>
        <w:rPr>
          <w:rFonts w:asciiTheme="minorHAnsi" w:eastAsiaTheme="minorHAnsi" w:hAnsiTheme="minorHAnsi" w:cstheme="minorHAnsi"/>
          <w:sz w:val="21"/>
          <w:szCs w:val="21"/>
          <w:lang w:eastAsia="en-US"/>
        </w:rPr>
      </w:pPr>
      <w:r w:rsidRPr="00496671">
        <w:rPr>
          <w:rFonts w:asciiTheme="minorHAnsi" w:eastAsiaTheme="minorHAnsi" w:hAnsiTheme="minorHAnsi" w:cstheme="minorHAnsi"/>
          <w:sz w:val="21"/>
          <w:szCs w:val="21"/>
          <w:lang w:eastAsia="en-US"/>
        </w:rPr>
        <w:t>………………………………………………………</w:t>
      </w:r>
    </w:p>
    <w:p w14:paraId="285B9789" w14:textId="7C0CD1DC" w:rsidR="00496671" w:rsidRPr="00496671" w:rsidRDefault="00496671" w:rsidP="00496671">
      <w:pPr>
        <w:tabs>
          <w:tab w:val="left" w:pos="3117"/>
        </w:tabs>
        <w:spacing w:before="0" w:after="0"/>
        <w:ind w:right="5953"/>
        <w:jc w:val="left"/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</w:pPr>
      <w:r w:rsidRPr="00496671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>(pełna nazwa/firma, adres</w:t>
      </w:r>
      <w:r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>)</w:t>
      </w:r>
    </w:p>
    <w:p w14:paraId="5CD1320B" w14:textId="77777777" w:rsidR="00496671" w:rsidRPr="00496671" w:rsidRDefault="00496671" w:rsidP="00496671">
      <w:pPr>
        <w:spacing w:before="0" w:after="0"/>
        <w:jc w:val="left"/>
        <w:rPr>
          <w:rFonts w:asciiTheme="minorHAnsi" w:eastAsiaTheme="minorHAnsi" w:hAnsiTheme="minorHAnsi" w:cstheme="minorHAnsi"/>
          <w:sz w:val="21"/>
          <w:szCs w:val="21"/>
          <w:lang w:eastAsia="en-US"/>
        </w:rPr>
      </w:pPr>
      <w:r w:rsidRPr="00496671">
        <w:rPr>
          <w:rFonts w:asciiTheme="minorHAnsi" w:eastAsiaTheme="minorHAnsi" w:hAnsiTheme="minorHAnsi" w:cstheme="minorHAnsi"/>
          <w:sz w:val="21"/>
          <w:szCs w:val="21"/>
          <w:lang w:eastAsia="en-US"/>
        </w:rPr>
        <w:t>reprezentowany przez:</w:t>
      </w:r>
    </w:p>
    <w:p w14:paraId="6079B094" w14:textId="77777777" w:rsidR="00496671" w:rsidRPr="00496671" w:rsidRDefault="00496671" w:rsidP="00496671">
      <w:pPr>
        <w:spacing w:before="0" w:after="0"/>
        <w:jc w:val="left"/>
        <w:rPr>
          <w:rFonts w:asciiTheme="minorHAnsi" w:eastAsiaTheme="minorHAnsi" w:hAnsiTheme="minorHAnsi" w:cstheme="minorHAnsi"/>
          <w:sz w:val="21"/>
          <w:szCs w:val="21"/>
          <w:lang w:eastAsia="en-US"/>
        </w:rPr>
      </w:pPr>
    </w:p>
    <w:p w14:paraId="3777FCC7" w14:textId="77777777" w:rsidR="00496671" w:rsidRPr="00496671" w:rsidRDefault="00496671" w:rsidP="00496671">
      <w:pPr>
        <w:spacing w:before="0" w:after="0"/>
        <w:ind w:right="5954"/>
        <w:jc w:val="left"/>
        <w:rPr>
          <w:rFonts w:asciiTheme="minorHAnsi" w:eastAsiaTheme="minorHAnsi" w:hAnsiTheme="minorHAnsi" w:cstheme="minorHAnsi"/>
          <w:sz w:val="21"/>
          <w:szCs w:val="21"/>
          <w:lang w:eastAsia="en-US"/>
        </w:rPr>
      </w:pPr>
      <w:r w:rsidRPr="00496671">
        <w:rPr>
          <w:rFonts w:asciiTheme="minorHAnsi" w:eastAsiaTheme="minorHAnsi" w:hAnsiTheme="minorHAnsi" w:cstheme="minorHAnsi"/>
          <w:sz w:val="21"/>
          <w:szCs w:val="21"/>
          <w:lang w:eastAsia="en-US"/>
        </w:rPr>
        <w:t>………………………………………………………</w:t>
      </w:r>
    </w:p>
    <w:p w14:paraId="11291E0F" w14:textId="77777777" w:rsidR="00496671" w:rsidRPr="00496671" w:rsidRDefault="00496671" w:rsidP="00496671">
      <w:pPr>
        <w:spacing w:before="0" w:after="0"/>
        <w:ind w:right="5242"/>
        <w:jc w:val="left"/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</w:pPr>
      <w:r w:rsidRPr="00496671">
        <w:rPr>
          <w:rFonts w:asciiTheme="minorHAnsi" w:eastAsiaTheme="minorHAnsi" w:hAnsiTheme="minorHAnsi" w:cstheme="minorHAnsi"/>
          <w:i/>
          <w:sz w:val="16"/>
          <w:szCs w:val="16"/>
          <w:lang w:eastAsia="en-US"/>
        </w:rPr>
        <w:t>(imię, nazwisko, stanowisko/podstawa do  reprezentacji)</w:t>
      </w:r>
    </w:p>
    <w:p w14:paraId="6749350D" w14:textId="77777777" w:rsidR="00496671" w:rsidRDefault="00496671" w:rsidP="00496671">
      <w:pPr>
        <w:spacing w:before="0" w:after="0"/>
        <w:jc w:val="center"/>
        <w:rPr>
          <w:rFonts w:asciiTheme="minorHAnsi" w:hAnsiTheme="minorHAnsi" w:cstheme="minorHAnsi"/>
          <w:sz w:val="22"/>
          <w:szCs w:val="22"/>
        </w:rPr>
      </w:pPr>
    </w:p>
    <w:p w14:paraId="540A40F7" w14:textId="77777777" w:rsidR="00496671" w:rsidRPr="00D95678" w:rsidRDefault="00496671" w:rsidP="00496671">
      <w:pPr>
        <w:spacing w:before="0" w:after="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33511992" w14:textId="7D3D7E37" w:rsidR="00496671" w:rsidRPr="00D95678" w:rsidRDefault="00496671" w:rsidP="00496671">
      <w:pPr>
        <w:spacing w:before="0" w:after="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D95678">
        <w:rPr>
          <w:rFonts w:asciiTheme="minorHAnsi" w:hAnsiTheme="minorHAnsi" w:cstheme="minorHAnsi"/>
          <w:b/>
          <w:bCs/>
          <w:sz w:val="28"/>
          <w:szCs w:val="28"/>
        </w:rPr>
        <w:t>TABELA CENOWA ELEMENTÓW</w:t>
      </w:r>
    </w:p>
    <w:p w14:paraId="52E09857" w14:textId="77777777" w:rsidR="00496671" w:rsidRDefault="00496671" w:rsidP="00496671">
      <w:pPr>
        <w:spacing w:before="0" w:after="0"/>
        <w:jc w:val="center"/>
        <w:rPr>
          <w:rFonts w:asciiTheme="minorHAnsi" w:hAnsiTheme="minorHAnsi" w:cstheme="minorHAnsi"/>
          <w:sz w:val="22"/>
          <w:szCs w:val="22"/>
        </w:rPr>
      </w:pPr>
    </w:p>
    <w:p w14:paraId="16704E75" w14:textId="2CAFE983" w:rsidR="00496671" w:rsidRDefault="0011453A" w:rsidP="00496671">
      <w:pPr>
        <w:spacing w:before="0" w:after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1453A">
        <w:rPr>
          <w:rFonts w:asciiTheme="minorHAnsi" w:hAnsiTheme="minorHAnsi" w:cstheme="minorHAnsi"/>
          <w:b/>
          <w:sz w:val="24"/>
          <w:szCs w:val="24"/>
        </w:rPr>
        <w:t>. „Remont sieci wodociągowej azbestowo-cementowej (AC) na odcinku pomiędzy Dziwnowem a Międzywodziem”</w:t>
      </w:r>
    </w:p>
    <w:p w14:paraId="17510134" w14:textId="77777777" w:rsidR="00496671" w:rsidRDefault="00496671" w:rsidP="00496671">
      <w:pPr>
        <w:spacing w:before="0" w:after="0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72D1B9B" w14:textId="77777777" w:rsidR="00496671" w:rsidRDefault="00496671" w:rsidP="00496671">
      <w:pPr>
        <w:spacing w:before="0" w:after="0"/>
        <w:jc w:val="center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4395"/>
        <w:gridCol w:w="4103"/>
      </w:tblGrid>
      <w:tr w:rsidR="00496671" w14:paraId="591D7DCE" w14:textId="77777777" w:rsidTr="00A53CF8">
        <w:tc>
          <w:tcPr>
            <w:tcW w:w="562" w:type="dxa"/>
          </w:tcPr>
          <w:p w14:paraId="5C496254" w14:textId="16667D48" w:rsidR="00496671" w:rsidRDefault="00496671" w:rsidP="00496671">
            <w:pPr>
              <w:spacing w:before="0"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4395" w:type="dxa"/>
          </w:tcPr>
          <w:p w14:paraId="064E282E" w14:textId="4129EAE3" w:rsidR="00496671" w:rsidRDefault="00496671" w:rsidP="00496671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Wyszczególnienie</w:t>
            </w:r>
          </w:p>
        </w:tc>
        <w:tc>
          <w:tcPr>
            <w:tcW w:w="4103" w:type="dxa"/>
          </w:tcPr>
          <w:p w14:paraId="7F682341" w14:textId="233AD983" w:rsidR="00496671" w:rsidRDefault="00496671" w:rsidP="00496671">
            <w:pPr>
              <w:spacing w:before="0"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Cena netto PLN</w:t>
            </w:r>
          </w:p>
        </w:tc>
      </w:tr>
      <w:tr w:rsidR="0011453A" w14:paraId="1B5A14A0" w14:textId="77777777" w:rsidTr="00A53CF8">
        <w:tc>
          <w:tcPr>
            <w:tcW w:w="562" w:type="dxa"/>
          </w:tcPr>
          <w:p w14:paraId="413E1248" w14:textId="69D610C5" w:rsidR="0011453A" w:rsidRDefault="0011453A" w:rsidP="00496671">
            <w:pPr>
              <w:spacing w:before="0"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4395" w:type="dxa"/>
          </w:tcPr>
          <w:p w14:paraId="0550368A" w14:textId="272FBD02" w:rsidR="0011453A" w:rsidRDefault="0011453A" w:rsidP="00496671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Prace projektowe</w:t>
            </w:r>
          </w:p>
        </w:tc>
        <w:tc>
          <w:tcPr>
            <w:tcW w:w="4103" w:type="dxa"/>
          </w:tcPr>
          <w:p w14:paraId="71491290" w14:textId="77777777" w:rsidR="0011453A" w:rsidRDefault="0011453A" w:rsidP="00496671">
            <w:pPr>
              <w:spacing w:before="0"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96671" w14:paraId="74B208E2" w14:textId="77777777" w:rsidTr="00A53CF8">
        <w:trPr>
          <w:trHeight w:val="397"/>
        </w:trPr>
        <w:tc>
          <w:tcPr>
            <w:tcW w:w="562" w:type="dxa"/>
            <w:vAlign w:val="center"/>
          </w:tcPr>
          <w:p w14:paraId="5B703827" w14:textId="64982D21" w:rsidR="00496671" w:rsidRDefault="0011453A" w:rsidP="00A53CF8">
            <w:pPr>
              <w:spacing w:before="0"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4395" w:type="dxa"/>
            <w:vAlign w:val="center"/>
          </w:tcPr>
          <w:p w14:paraId="7B2714B8" w14:textId="24EC4519" w:rsidR="00496671" w:rsidRDefault="00A53CF8" w:rsidP="00A53CF8">
            <w:pPr>
              <w:spacing w:before="0" w:after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53CF8">
              <w:rPr>
                <w:rFonts w:asciiTheme="minorHAnsi" w:hAnsiTheme="minorHAnsi" w:cstheme="minorHAnsi"/>
                <w:sz w:val="22"/>
                <w:szCs w:val="22"/>
              </w:rPr>
              <w:t>Roboty ziemne</w:t>
            </w:r>
          </w:p>
        </w:tc>
        <w:tc>
          <w:tcPr>
            <w:tcW w:w="4103" w:type="dxa"/>
            <w:vAlign w:val="center"/>
          </w:tcPr>
          <w:p w14:paraId="2552CDE8" w14:textId="77777777" w:rsidR="00496671" w:rsidRDefault="00496671" w:rsidP="00A53CF8">
            <w:pPr>
              <w:spacing w:before="0" w:after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96671" w14:paraId="7D09AFD7" w14:textId="77777777" w:rsidTr="00A53CF8">
        <w:trPr>
          <w:trHeight w:val="397"/>
        </w:trPr>
        <w:tc>
          <w:tcPr>
            <w:tcW w:w="562" w:type="dxa"/>
            <w:vAlign w:val="center"/>
          </w:tcPr>
          <w:p w14:paraId="6D0BAA81" w14:textId="7C90A9A6" w:rsidR="00496671" w:rsidRDefault="0011453A" w:rsidP="00A53CF8">
            <w:pPr>
              <w:spacing w:before="0"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4395" w:type="dxa"/>
            <w:vAlign w:val="center"/>
          </w:tcPr>
          <w:p w14:paraId="7398FFFC" w14:textId="0BD3DF84" w:rsidR="00496671" w:rsidRDefault="00A53CF8" w:rsidP="00A53CF8">
            <w:pPr>
              <w:spacing w:before="0" w:after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Roboty montażowe</w:t>
            </w:r>
          </w:p>
        </w:tc>
        <w:tc>
          <w:tcPr>
            <w:tcW w:w="4103" w:type="dxa"/>
            <w:vAlign w:val="center"/>
          </w:tcPr>
          <w:p w14:paraId="4FA160C1" w14:textId="77777777" w:rsidR="00496671" w:rsidRDefault="00496671" w:rsidP="00A53CF8">
            <w:pPr>
              <w:spacing w:before="0" w:after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96671" w14:paraId="76F8B742" w14:textId="77777777" w:rsidTr="00A53CF8">
        <w:trPr>
          <w:trHeight w:val="397"/>
        </w:trPr>
        <w:tc>
          <w:tcPr>
            <w:tcW w:w="562" w:type="dxa"/>
            <w:vAlign w:val="center"/>
          </w:tcPr>
          <w:p w14:paraId="77ABC23D" w14:textId="493A1570" w:rsidR="00496671" w:rsidRDefault="0011453A" w:rsidP="00A53CF8">
            <w:pPr>
              <w:spacing w:before="0"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4395" w:type="dxa"/>
            <w:vAlign w:val="center"/>
          </w:tcPr>
          <w:p w14:paraId="1347972C" w14:textId="6011D46B" w:rsidR="00496671" w:rsidRDefault="00A53CF8" w:rsidP="00A53CF8">
            <w:pPr>
              <w:spacing w:before="0" w:after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Roboty rozbiórkowe i odtworzeniowe nawierzchni</w:t>
            </w:r>
          </w:p>
        </w:tc>
        <w:tc>
          <w:tcPr>
            <w:tcW w:w="4103" w:type="dxa"/>
            <w:vAlign w:val="center"/>
          </w:tcPr>
          <w:p w14:paraId="3C7F33F3" w14:textId="77777777" w:rsidR="00496671" w:rsidRDefault="00496671" w:rsidP="00A53CF8">
            <w:pPr>
              <w:spacing w:before="0" w:after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53CF8" w14:paraId="23BC71CC" w14:textId="77777777" w:rsidTr="006E294C">
        <w:trPr>
          <w:trHeight w:val="397"/>
        </w:trPr>
        <w:tc>
          <w:tcPr>
            <w:tcW w:w="4957" w:type="dxa"/>
            <w:gridSpan w:val="2"/>
            <w:vAlign w:val="center"/>
          </w:tcPr>
          <w:p w14:paraId="6A0F4D4F" w14:textId="6C3479D9" w:rsidR="00A53CF8" w:rsidRDefault="00A53CF8" w:rsidP="00A53CF8">
            <w:pPr>
              <w:spacing w:before="0" w:after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Razem netto </w:t>
            </w:r>
          </w:p>
        </w:tc>
        <w:tc>
          <w:tcPr>
            <w:tcW w:w="4103" w:type="dxa"/>
            <w:vAlign w:val="center"/>
          </w:tcPr>
          <w:p w14:paraId="6815B48D" w14:textId="77777777" w:rsidR="00A53CF8" w:rsidRDefault="00A53CF8" w:rsidP="00A53CF8">
            <w:pPr>
              <w:spacing w:before="0" w:after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53CF8" w14:paraId="59BE932C" w14:textId="77777777" w:rsidTr="00BC0F9F">
        <w:trPr>
          <w:trHeight w:val="397"/>
        </w:trPr>
        <w:tc>
          <w:tcPr>
            <w:tcW w:w="4957" w:type="dxa"/>
            <w:gridSpan w:val="2"/>
            <w:vAlign w:val="center"/>
          </w:tcPr>
          <w:p w14:paraId="7C86D3A7" w14:textId="2235CEE4" w:rsidR="00A53CF8" w:rsidRDefault="00A53CF8" w:rsidP="00A53CF8">
            <w:pPr>
              <w:spacing w:before="0" w:after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Podatek VAT ….. % </w:t>
            </w:r>
          </w:p>
        </w:tc>
        <w:tc>
          <w:tcPr>
            <w:tcW w:w="4103" w:type="dxa"/>
            <w:vAlign w:val="center"/>
          </w:tcPr>
          <w:p w14:paraId="5B72AF5E" w14:textId="77777777" w:rsidR="00A53CF8" w:rsidRDefault="00A53CF8" w:rsidP="00A53CF8">
            <w:pPr>
              <w:spacing w:before="0" w:after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53CF8" w14:paraId="34C2A724" w14:textId="77777777" w:rsidTr="009E5AEE">
        <w:trPr>
          <w:trHeight w:val="397"/>
        </w:trPr>
        <w:tc>
          <w:tcPr>
            <w:tcW w:w="4957" w:type="dxa"/>
            <w:gridSpan w:val="2"/>
            <w:vAlign w:val="center"/>
          </w:tcPr>
          <w:p w14:paraId="7C3801E9" w14:textId="7DEA76AC" w:rsidR="00A53CF8" w:rsidRDefault="00A53CF8" w:rsidP="00A53CF8">
            <w:pPr>
              <w:spacing w:before="0" w:after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Cena łączna brutto </w:t>
            </w:r>
          </w:p>
        </w:tc>
        <w:tc>
          <w:tcPr>
            <w:tcW w:w="4103" w:type="dxa"/>
            <w:vAlign w:val="center"/>
          </w:tcPr>
          <w:p w14:paraId="0BAE320C" w14:textId="77777777" w:rsidR="00A53CF8" w:rsidRDefault="00A53CF8" w:rsidP="00A53CF8">
            <w:pPr>
              <w:spacing w:before="0" w:after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6485CEF" w14:textId="1FB1C61A" w:rsidR="00496671" w:rsidRPr="00D95678" w:rsidRDefault="00D95678" w:rsidP="00D95678">
      <w:pPr>
        <w:spacing w:before="0" w:after="0"/>
        <w:rPr>
          <w:rFonts w:asciiTheme="minorHAnsi" w:hAnsiTheme="minorHAnsi" w:cstheme="minorHAnsi"/>
          <w:i/>
          <w:iCs/>
          <w:sz w:val="22"/>
          <w:szCs w:val="22"/>
        </w:rPr>
      </w:pPr>
      <w:r w:rsidRPr="00D95678">
        <w:rPr>
          <w:rFonts w:asciiTheme="minorHAnsi" w:hAnsiTheme="minorHAnsi" w:cstheme="minorHAnsi"/>
          <w:i/>
          <w:iCs/>
          <w:sz w:val="22"/>
          <w:szCs w:val="22"/>
        </w:rPr>
        <w:t xml:space="preserve">Słownie cena brutto: 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   ……………………………………………………………………………………………..</w:t>
      </w:r>
    </w:p>
    <w:p w14:paraId="11631D02" w14:textId="77777777" w:rsidR="00496671" w:rsidRDefault="00496671" w:rsidP="009E08DA">
      <w:pPr>
        <w:spacing w:before="0" w:after="0"/>
        <w:ind w:left="3538" w:firstLine="709"/>
        <w:jc w:val="right"/>
        <w:rPr>
          <w:rFonts w:asciiTheme="minorHAnsi" w:hAnsiTheme="minorHAnsi" w:cstheme="minorHAnsi"/>
          <w:sz w:val="22"/>
          <w:szCs w:val="22"/>
        </w:rPr>
      </w:pPr>
    </w:p>
    <w:p w14:paraId="53A0F1D4" w14:textId="77777777" w:rsidR="00A53CF8" w:rsidRDefault="00A53CF8" w:rsidP="00A53CF8">
      <w:pPr>
        <w:spacing w:before="0" w:after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Powyższa cena obejmuje wszystkie koszty związane z realizacja przedmiotu zamówienia określone </w:t>
      </w:r>
      <w:r>
        <w:rPr>
          <w:rFonts w:asciiTheme="minorHAnsi" w:hAnsiTheme="minorHAnsi" w:cstheme="minorHAnsi"/>
          <w:sz w:val="22"/>
          <w:szCs w:val="22"/>
        </w:rPr>
        <w:br/>
        <w:t>w Instrukcji dla Wykonawcy..</w:t>
      </w:r>
    </w:p>
    <w:p w14:paraId="6526D676" w14:textId="77777777" w:rsidR="00A53CF8" w:rsidRDefault="00A53CF8" w:rsidP="00A53CF8">
      <w:pPr>
        <w:spacing w:before="0" w:after="0"/>
        <w:jc w:val="left"/>
        <w:rPr>
          <w:rFonts w:asciiTheme="minorHAnsi" w:hAnsiTheme="minorHAnsi" w:cstheme="minorHAnsi"/>
          <w:sz w:val="22"/>
          <w:szCs w:val="22"/>
        </w:rPr>
      </w:pPr>
    </w:p>
    <w:p w14:paraId="4024B154" w14:textId="77777777" w:rsidR="00A53CF8" w:rsidRDefault="00A53CF8" w:rsidP="00A53CF8">
      <w:pPr>
        <w:spacing w:before="0" w:after="0"/>
        <w:jc w:val="left"/>
        <w:rPr>
          <w:rFonts w:asciiTheme="minorHAnsi" w:hAnsiTheme="minorHAnsi" w:cstheme="minorHAnsi"/>
          <w:sz w:val="22"/>
          <w:szCs w:val="22"/>
        </w:rPr>
      </w:pPr>
    </w:p>
    <w:p w14:paraId="6AB94BBB" w14:textId="1DFE4EE0" w:rsidR="00A53CF8" w:rsidRPr="00A53CF8" w:rsidRDefault="00A53CF8" w:rsidP="00A53CF8">
      <w:pPr>
        <w:spacing w:before="0" w:after="0"/>
        <w:jc w:val="left"/>
        <w:rPr>
          <w:rFonts w:asciiTheme="minorHAnsi" w:hAnsiTheme="minorHAnsi" w:cstheme="minorHAnsi"/>
          <w:sz w:val="22"/>
          <w:szCs w:val="22"/>
        </w:rPr>
      </w:pPr>
      <w:r w:rsidRPr="00A53CF8">
        <w:rPr>
          <w:rFonts w:asciiTheme="minorHAnsi" w:hAnsiTheme="minorHAnsi" w:cstheme="minorHAnsi"/>
          <w:sz w:val="22"/>
          <w:szCs w:val="22"/>
        </w:rPr>
        <w:t xml:space="preserve">…………………….. dnia ...................... 2025 r. </w:t>
      </w:r>
    </w:p>
    <w:p w14:paraId="64D77A4E" w14:textId="77777777" w:rsidR="00A53CF8" w:rsidRPr="00A53CF8" w:rsidRDefault="00A53CF8" w:rsidP="00A53CF8">
      <w:pPr>
        <w:spacing w:before="0" w:after="0"/>
        <w:ind w:left="3538" w:firstLine="709"/>
        <w:jc w:val="right"/>
        <w:rPr>
          <w:rFonts w:asciiTheme="minorHAnsi" w:hAnsiTheme="minorHAnsi" w:cstheme="minorHAnsi"/>
          <w:sz w:val="22"/>
          <w:szCs w:val="22"/>
        </w:rPr>
      </w:pPr>
    </w:p>
    <w:p w14:paraId="397BDCED" w14:textId="77777777" w:rsidR="00A53CF8" w:rsidRPr="00A53CF8" w:rsidRDefault="00A53CF8" w:rsidP="00A53CF8">
      <w:pPr>
        <w:spacing w:before="0" w:after="0"/>
        <w:ind w:left="3538" w:firstLine="709"/>
        <w:jc w:val="right"/>
        <w:rPr>
          <w:rFonts w:asciiTheme="minorHAnsi" w:hAnsiTheme="minorHAnsi" w:cstheme="minorHAnsi"/>
          <w:sz w:val="22"/>
          <w:szCs w:val="22"/>
        </w:rPr>
      </w:pPr>
      <w:r w:rsidRPr="00A53CF8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</w:t>
      </w:r>
    </w:p>
    <w:p w14:paraId="5FD74630" w14:textId="77777777" w:rsidR="00A53CF8" w:rsidRPr="00D95678" w:rsidRDefault="00A53CF8" w:rsidP="00A53CF8">
      <w:pPr>
        <w:spacing w:before="0" w:after="0"/>
        <w:ind w:left="3538" w:firstLine="709"/>
        <w:jc w:val="right"/>
        <w:rPr>
          <w:rFonts w:asciiTheme="minorHAnsi" w:hAnsiTheme="minorHAnsi" w:cstheme="minorHAnsi"/>
        </w:rPr>
      </w:pPr>
      <w:r w:rsidRPr="00D95678">
        <w:rPr>
          <w:rFonts w:asciiTheme="minorHAnsi" w:hAnsiTheme="minorHAnsi" w:cstheme="minorHAnsi"/>
        </w:rPr>
        <w:t xml:space="preserve">(podpis wykonawcy lub osoby uprawnionej </w:t>
      </w:r>
    </w:p>
    <w:p w14:paraId="0FFD96BF" w14:textId="60AC9453" w:rsidR="00077E3D" w:rsidRPr="00D95678" w:rsidRDefault="00A53CF8" w:rsidP="00A53CF8">
      <w:pPr>
        <w:spacing w:before="0" w:after="0"/>
        <w:ind w:left="3538" w:firstLine="709"/>
        <w:jc w:val="right"/>
        <w:rPr>
          <w:rFonts w:asciiTheme="minorHAnsi" w:hAnsiTheme="minorHAnsi" w:cstheme="minorHAnsi"/>
          <w:b/>
          <w:bCs/>
        </w:rPr>
      </w:pPr>
      <w:r w:rsidRPr="00D95678">
        <w:rPr>
          <w:rFonts w:asciiTheme="minorHAnsi" w:hAnsiTheme="minorHAnsi" w:cstheme="minorHAnsi"/>
        </w:rPr>
        <w:t xml:space="preserve">do reprezentowania wykonawcy)                </w:t>
      </w:r>
      <w:r w:rsidR="00077E3D" w:rsidRPr="00D95678">
        <w:rPr>
          <w:rFonts w:asciiTheme="minorHAnsi" w:hAnsiTheme="minorHAnsi" w:cstheme="minorHAnsi"/>
        </w:rPr>
        <w:t xml:space="preserve">                                                 </w:t>
      </w:r>
    </w:p>
    <w:sectPr w:rsidR="00077E3D" w:rsidRPr="00D95678" w:rsidSect="00F76F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93" w:right="1418" w:bottom="1418" w:left="1418" w:header="425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29E9FF" w14:textId="77777777" w:rsidR="00A151B9" w:rsidRDefault="00A151B9">
      <w:r>
        <w:separator/>
      </w:r>
    </w:p>
  </w:endnote>
  <w:endnote w:type="continuationSeparator" w:id="0">
    <w:p w14:paraId="7EA85E9C" w14:textId="77777777" w:rsidR="00A151B9" w:rsidRDefault="00A151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-PL">
    <w:altName w:val="Courier New"/>
    <w:charset w:val="00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altName w:val="Calibri"/>
    <w:charset w:val="00"/>
    <w:family w:val="auto"/>
    <w:pitch w:val="variable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5ADFC" w14:textId="77777777" w:rsidR="00DA6DA6" w:rsidRDefault="00DA6DA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59FEDB" w14:textId="77777777" w:rsidR="00DA6DA6" w:rsidRDefault="00DA6DA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F4BE7" w14:textId="77777777" w:rsidR="00DA6DA6" w:rsidRDefault="00DA6D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B949F1" w14:textId="77777777" w:rsidR="00A151B9" w:rsidRDefault="00A151B9">
      <w:bookmarkStart w:id="0" w:name="_Hlk197596659"/>
      <w:bookmarkEnd w:id="0"/>
      <w:r>
        <w:separator/>
      </w:r>
    </w:p>
  </w:footnote>
  <w:footnote w:type="continuationSeparator" w:id="0">
    <w:p w14:paraId="50BAC54F" w14:textId="77777777" w:rsidR="00A151B9" w:rsidRDefault="00A151B9">
      <w:r>
        <w:continuationSeparator/>
      </w:r>
    </w:p>
  </w:footnote>
  <w:footnote w:id="1">
    <w:p w14:paraId="1A1591EF" w14:textId="46A49A2F" w:rsidR="005B1B60" w:rsidRDefault="00B464F1" w:rsidP="005B1B60">
      <w:pPr>
        <w:pStyle w:val="Tekstprzypisudolnego"/>
        <w:spacing w:before="0" w:after="0"/>
        <w:rPr>
          <w:i/>
          <w:iCs/>
        </w:rPr>
      </w:pPr>
      <w:r>
        <w:rPr>
          <w:rStyle w:val="Znakiprzypiswdolnych"/>
          <w:vertAlign w:val="superscript"/>
        </w:rPr>
        <w:t>1</w:t>
      </w:r>
      <w:r>
        <w:rPr>
          <w:vertAlign w:val="superscript"/>
        </w:rPr>
        <w:t xml:space="preserve"> </w:t>
      </w:r>
      <w:r w:rsidR="00F57F80">
        <w:rPr>
          <w:i/>
          <w:iCs/>
        </w:rPr>
        <w:t>niepotrzebne skreślić</w:t>
      </w:r>
    </w:p>
    <w:p w14:paraId="488C3831" w14:textId="5F2918AD" w:rsidR="00B464F1" w:rsidRDefault="00B464F1" w:rsidP="00B464F1">
      <w:pPr>
        <w:pStyle w:val="Tekstprzypisudolnego"/>
        <w:spacing w:before="0" w:after="0"/>
      </w:pPr>
      <w:r w:rsidRPr="00F76F2A">
        <w:rPr>
          <w:i/>
          <w:iCs/>
          <w:vertAlign w:val="superscript"/>
        </w:rPr>
        <w:t>2</w:t>
      </w:r>
      <w:r>
        <w:rPr>
          <w:i/>
          <w:iCs/>
        </w:rPr>
        <w:t xml:space="preserve"> </w:t>
      </w:r>
      <w:r w:rsidR="00F57F80">
        <w:rPr>
          <w:i/>
          <w:iCs/>
        </w:rPr>
        <w:t>należy wymienić wszystkie dołączone dokumenty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85BC2" w14:textId="77777777" w:rsidR="00DA6DA6" w:rsidRDefault="00DA6DA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552C6" w14:textId="77777777" w:rsidR="00CE7176" w:rsidRDefault="00CE7176" w:rsidP="009E08DA">
    <w:pPr>
      <w:spacing w:before="0" w:after="0"/>
      <w:rPr>
        <w:noProof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16B91356" wp14:editId="12272F92">
          <wp:simplePos x="0" y="0"/>
          <wp:positionH relativeFrom="column">
            <wp:posOffset>314325</wp:posOffset>
          </wp:positionH>
          <wp:positionV relativeFrom="paragraph">
            <wp:posOffset>-48260</wp:posOffset>
          </wp:positionV>
          <wp:extent cx="5114925" cy="731520"/>
          <wp:effectExtent l="0" t="0" r="9525" b="0"/>
          <wp:wrapNone/>
          <wp:docPr id="10773011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492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4BF4113" w14:textId="77777777" w:rsidR="00CE7176" w:rsidRDefault="00CE7176" w:rsidP="009E08DA">
    <w:pPr>
      <w:spacing w:before="0" w:after="0"/>
      <w:rPr>
        <w:noProof/>
      </w:rPr>
    </w:pPr>
  </w:p>
  <w:p w14:paraId="3DC99C37" w14:textId="77777777" w:rsidR="00CE7176" w:rsidRDefault="00CE7176" w:rsidP="009E08DA">
    <w:pPr>
      <w:spacing w:before="0" w:after="0"/>
      <w:rPr>
        <w:noProof/>
      </w:rPr>
    </w:pPr>
  </w:p>
  <w:p w14:paraId="54AB4A75" w14:textId="77777777" w:rsidR="00CE7176" w:rsidRDefault="00CE7176" w:rsidP="009E08DA">
    <w:pPr>
      <w:spacing w:before="0" w:after="0"/>
      <w:rPr>
        <w:noProof/>
      </w:rPr>
    </w:pPr>
  </w:p>
  <w:p w14:paraId="2AC818A2" w14:textId="48820005" w:rsidR="00BC762A" w:rsidRDefault="00BC762A" w:rsidP="009E08DA">
    <w:pPr>
      <w:spacing w:before="0" w:after="0"/>
      <w:rPr>
        <w:rFonts w:ascii="Palatino Linotype" w:hAnsi="Palatino Linotype"/>
        <w:color w:val="082A13"/>
        <w:sz w:val="14"/>
        <w:szCs w:val="14"/>
      </w:rPr>
    </w:pPr>
  </w:p>
  <w:p w14:paraId="73ED89B6" w14:textId="77777777" w:rsidR="0011453A" w:rsidRPr="001853AB" w:rsidRDefault="0011453A" w:rsidP="0011453A">
    <w:pPr>
      <w:pStyle w:val="Nagwek"/>
      <w:pBdr>
        <w:bottom w:val="single" w:sz="6" w:space="1" w:color="auto"/>
      </w:pBdr>
      <w:spacing w:before="0" w:after="0"/>
      <w:jc w:val="center"/>
      <w:rPr>
        <w:rFonts w:cs="Arial"/>
        <w:i/>
        <w:sz w:val="16"/>
        <w:szCs w:val="16"/>
      </w:rPr>
    </w:pPr>
    <w:r w:rsidRPr="001853AB">
      <w:rPr>
        <w:rFonts w:cs="Arial"/>
        <w:i/>
        <w:sz w:val="16"/>
        <w:szCs w:val="16"/>
      </w:rPr>
      <w:t xml:space="preserve">Zamawiający - Zakład Wodociągów i Kanalizacji Sp. z o.o., ul. Mickiewicza 19, 72-420 Dziwnów </w:t>
    </w:r>
  </w:p>
  <w:p w14:paraId="09EA26D3" w14:textId="7A5B4038" w:rsidR="0011453A" w:rsidRDefault="0011453A" w:rsidP="0011453A">
    <w:pPr>
      <w:pStyle w:val="Nagwek"/>
      <w:pBdr>
        <w:bottom w:val="single" w:sz="6" w:space="1" w:color="auto"/>
      </w:pBdr>
      <w:spacing w:before="0" w:after="0"/>
      <w:jc w:val="center"/>
      <w:rPr>
        <w:rFonts w:cs="Arial"/>
        <w:i/>
        <w:sz w:val="16"/>
        <w:szCs w:val="16"/>
      </w:rPr>
    </w:pPr>
    <w:r w:rsidRPr="001853AB">
      <w:rPr>
        <w:rFonts w:cs="Arial"/>
        <w:i/>
        <w:sz w:val="16"/>
        <w:szCs w:val="16"/>
      </w:rPr>
      <w:t>Postępowanie o udzielenie zamówienia na „</w:t>
    </w:r>
    <w:r>
      <w:rPr>
        <w:rFonts w:cs="Arial"/>
        <w:i/>
        <w:sz w:val="16"/>
        <w:szCs w:val="16"/>
      </w:rPr>
      <w:t>wykonanie robót budowlanych zadania pn. „</w:t>
    </w:r>
    <w:bookmarkStart w:id="6" w:name="_Hlk210042583"/>
    <w:r>
      <w:rPr>
        <w:rFonts w:cs="Arial"/>
        <w:i/>
        <w:sz w:val="16"/>
        <w:szCs w:val="16"/>
      </w:rPr>
      <w:t>Remont sieci wodociągowej azbestowo-cementowej (AC) na odcinku pomiędzy Dziwnowem a Międzywodziem</w:t>
    </w:r>
    <w:bookmarkEnd w:id="6"/>
    <w:r>
      <w:rPr>
        <w:rFonts w:cs="Arial"/>
        <w:i/>
        <w:sz w:val="16"/>
        <w:szCs w:val="16"/>
      </w:rPr>
      <w:t xml:space="preserve">” w ramach </w:t>
    </w:r>
    <w:r w:rsidRPr="001853AB">
      <w:rPr>
        <w:rFonts w:cs="Arial"/>
        <w:i/>
        <w:sz w:val="16"/>
        <w:szCs w:val="16"/>
      </w:rPr>
      <w:t xml:space="preserve">projektu „Uporządkowanie gospodarki wodno-ściekowej w aglomeracji Dziwnów”, współfinasowanego przez Unię Europejską w ramach Programu </w:t>
    </w:r>
    <w:bookmarkStart w:id="7" w:name="_Hlk195692854"/>
    <w:r w:rsidRPr="001853AB">
      <w:rPr>
        <w:rFonts w:cs="Arial"/>
        <w:i/>
        <w:sz w:val="16"/>
        <w:szCs w:val="16"/>
      </w:rPr>
      <w:t>Fundusze Europejskie na Infrastrukturę, Klimat, Środowisko 2021-2027,  Działanie FENX.01.03 Gospodarka wodno-ściekowa</w:t>
    </w:r>
    <w:bookmarkEnd w:id="7"/>
    <w:r w:rsidRPr="001853AB">
      <w:rPr>
        <w:rFonts w:cs="Arial"/>
        <w:i/>
        <w:sz w:val="16"/>
        <w:szCs w:val="16"/>
      </w:rPr>
      <w:t>”</w:t>
    </w:r>
  </w:p>
  <w:p w14:paraId="76E019D5" w14:textId="6E4BF58B" w:rsidR="0011453A" w:rsidRPr="00662467" w:rsidRDefault="0011453A" w:rsidP="0011453A">
    <w:pPr>
      <w:pStyle w:val="Nagwek"/>
      <w:pBdr>
        <w:bottom w:val="single" w:sz="6" w:space="1" w:color="auto"/>
      </w:pBdr>
      <w:spacing w:before="0" w:after="0"/>
      <w:jc w:val="center"/>
      <w:rPr>
        <w:rFonts w:cs="Arial"/>
        <w:i/>
        <w:sz w:val="16"/>
        <w:szCs w:val="16"/>
      </w:rPr>
    </w:pPr>
    <w:r w:rsidRPr="00662467">
      <w:rPr>
        <w:rFonts w:cs="Arial"/>
        <w:i/>
        <w:sz w:val="16"/>
        <w:szCs w:val="16"/>
      </w:rPr>
      <w:t>Oznaczenie sprawy:</w:t>
    </w:r>
    <w:r>
      <w:rPr>
        <w:rFonts w:cs="Arial"/>
        <w:i/>
        <w:sz w:val="16"/>
        <w:szCs w:val="16"/>
      </w:rPr>
      <w:t xml:space="preserve"> </w:t>
    </w:r>
    <w:proofErr w:type="spellStart"/>
    <w:r w:rsidRPr="00DA6DA6">
      <w:rPr>
        <w:rFonts w:cs="Arial"/>
        <w:i/>
        <w:sz w:val="16"/>
        <w:szCs w:val="16"/>
      </w:rPr>
      <w:t>ZWiK</w:t>
    </w:r>
    <w:proofErr w:type="spellEnd"/>
    <w:r w:rsidRPr="00DA6DA6">
      <w:rPr>
        <w:rFonts w:cs="Arial"/>
        <w:i/>
        <w:sz w:val="16"/>
        <w:szCs w:val="16"/>
      </w:rPr>
      <w:t xml:space="preserve"> /</w:t>
    </w:r>
    <w:r w:rsidR="00DA6DA6" w:rsidRPr="00DA6DA6">
      <w:rPr>
        <w:rFonts w:cs="Arial"/>
        <w:i/>
        <w:sz w:val="16"/>
        <w:szCs w:val="16"/>
      </w:rPr>
      <w:t>6</w:t>
    </w:r>
    <w:r w:rsidRPr="00DA6DA6">
      <w:rPr>
        <w:rFonts w:cs="Arial"/>
        <w:i/>
        <w:sz w:val="16"/>
        <w:szCs w:val="16"/>
      </w:rPr>
      <w:t>/2025</w:t>
    </w:r>
  </w:p>
  <w:p w14:paraId="23C7B7A1" w14:textId="0A24B74E" w:rsidR="00BC762A" w:rsidRPr="00AC3328" w:rsidRDefault="00BC762A" w:rsidP="00CE7176">
    <w:pPr>
      <w:pStyle w:val="pkt"/>
      <w:spacing w:before="0" w:after="0" w:line="240" w:lineRule="auto"/>
      <w:ind w:left="0" w:firstLine="0"/>
      <w:jc w:val="center"/>
      <w:rPr>
        <w:rFonts w:asciiTheme="minorHAnsi" w:hAnsiTheme="minorHAnsi" w:cstheme="minorHAnsi"/>
        <w:i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E4CBFF" w14:textId="77777777" w:rsidR="00DA6DA6" w:rsidRDefault="00DA6DA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1" w15:restartNumberingAfterBreak="0">
    <w:nsid w:val="00000004"/>
    <w:multiLevelType w:val="singleLevel"/>
    <w:tmpl w:val="00000004"/>
    <w:name w:val="WW8Num53"/>
    <w:lvl w:ilvl="0">
      <w:start w:val="1"/>
      <w:numFmt w:val="bullet"/>
      <w:lvlText w:val="­"/>
      <w:lvlJc w:val="left"/>
      <w:pPr>
        <w:tabs>
          <w:tab w:val="num" w:pos="1440"/>
        </w:tabs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</w:abstractNum>
  <w:abstractNum w:abstractNumId="2" w15:restartNumberingAfterBreak="0">
    <w:nsid w:val="00000005"/>
    <w:multiLevelType w:val="singleLevel"/>
    <w:tmpl w:val="00000005"/>
    <w:name w:val="WW8Num67"/>
    <w:lvl w:ilvl="0">
      <w:start w:val="1"/>
      <w:numFmt w:val="decimal"/>
      <w:lvlText w:val="%1)"/>
      <w:lvlJc w:val="left"/>
      <w:pPr>
        <w:tabs>
          <w:tab w:val="num" w:pos="1069"/>
        </w:tabs>
      </w:pPr>
    </w:lvl>
  </w:abstractNum>
  <w:abstractNum w:abstractNumId="3" w15:restartNumberingAfterBreak="0">
    <w:nsid w:val="00000006"/>
    <w:multiLevelType w:val="singleLevel"/>
    <w:tmpl w:val="D6447A0A"/>
    <w:name w:val="WW8Num6"/>
    <w:lvl w:ilvl="0">
      <w:start w:val="1"/>
      <w:numFmt w:val="decimal"/>
      <w:lvlText w:val="%1."/>
      <w:lvlJc w:val="center"/>
      <w:pPr>
        <w:tabs>
          <w:tab w:val="num" w:pos="11"/>
        </w:tabs>
        <w:ind w:left="11" w:firstLine="277"/>
      </w:pPr>
      <w:rPr>
        <w:rFonts w:hint="default"/>
      </w:rPr>
    </w:lvl>
  </w:abstractNum>
  <w:abstractNum w:abstractNumId="4" w15:restartNumberingAfterBreak="0">
    <w:nsid w:val="00000007"/>
    <w:multiLevelType w:val="singleLevel"/>
    <w:tmpl w:val="00000007"/>
    <w:name w:val="WW8Num105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5" w15:restartNumberingAfterBreak="0">
    <w:nsid w:val="00000008"/>
    <w:multiLevelType w:val="multi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A"/>
    <w:multiLevelType w:val="multi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D"/>
    <w:multiLevelType w:val="multilevel"/>
    <w:tmpl w:val="0000000D"/>
    <w:name w:val="WW8Num166"/>
    <w:lvl w:ilvl="0">
      <w:start w:val="1"/>
      <w:numFmt w:val="decimal"/>
      <w:lvlText w:val="%1)"/>
      <w:lvlJc w:val="left"/>
      <w:pPr>
        <w:tabs>
          <w:tab w:val="num" w:pos="720"/>
        </w:tabs>
      </w:pPr>
    </w:lvl>
    <w:lvl w:ilvl="1">
      <w:start w:val="1"/>
      <w:numFmt w:val="lowerLetter"/>
      <w:lvlText w:val="%2)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9" w15:restartNumberingAfterBreak="0">
    <w:nsid w:val="0000000E"/>
    <w:multiLevelType w:val="multi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>
      <w:start w:val="1"/>
      <w:numFmt w:val="lowerLetter"/>
      <w:lvlText w:val="%2)"/>
      <w:lvlJc w:val="left"/>
      <w:pPr>
        <w:tabs>
          <w:tab w:val="num" w:pos="1428"/>
        </w:tabs>
        <w:ind w:left="1428" w:hanging="360"/>
      </w:pPr>
    </w:lvl>
    <w:lvl w:ilvl="2">
      <w:start w:val="1"/>
      <w:numFmt w:val="lowerLetter"/>
      <w:lvlText w:val="%3)"/>
      <w:lvlJc w:val="left"/>
      <w:pPr>
        <w:tabs>
          <w:tab w:val="num" w:pos="1788"/>
        </w:tabs>
        <w:ind w:left="1788" w:hanging="360"/>
      </w:pPr>
    </w:lvl>
    <w:lvl w:ilvl="3">
      <w:start w:val="1"/>
      <w:numFmt w:val="lowerLetter"/>
      <w:lvlText w:val="%4)"/>
      <w:lvlJc w:val="left"/>
      <w:pPr>
        <w:tabs>
          <w:tab w:val="num" w:pos="2148"/>
        </w:tabs>
        <w:ind w:left="2148" w:hanging="360"/>
      </w:pPr>
    </w:lvl>
    <w:lvl w:ilvl="4">
      <w:start w:val="1"/>
      <w:numFmt w:val="lowerLetter"/>
      <w:lvlText w:val="%5)"/>
      <w:lvlJc w:val="left"/>
      <w:pPr>
        <w:tabs>
          <w:tab w:val="num" w:pos="2508"/>
        </w:tabs>
        <w:ind w:left="2508" w:hanging="360"/>
      </w:pPr>
    </w:lvl>
    <w:lvl w:ilvl="5">
      <w:start w:val="1"/>
      <w:numFmt w:val="lowerLetter"/>
      <w:lvlText w:val="%6)"/>
      <w:lvlJc w:val="left"/>
      <w:pPr>
        <w:tabs>
          <w:tab w:val="num" w:pos="2868"/>
        </w:tabs>
        <w:ind w:left="2868" w:hanging="360"/>
      </w:pPr>
    </w:lvl>
    <w:lvl w:ilvl="6">
      <w:start w:val="1"/>
      <w:numFmt w:val="lowerLetter"/>
      <w:lvlText w:val="%7)"/>
      <w:lvlJc w:val="left"/>
      <w:pPr>
        <w:tabs>
          <w:tab w:val="num" w:pos="3228"/>
        </w:tabs>
        <w:ind w:left="3228" w:hanging="360"/>
      </w:pPr>
    </w:lvl>
    <w:lvl w:ilvl="7">
      <w:start w:val="1"/>
      <w:numFmt w:val="lowerLetter"/>
      <w:lvlText w:val="%8)"/>
      <w:lvlJc w:val="left"/>
      <w:pPr>
        <w:tabs>
          <w:tab w:val="num" w:pos="3588"/>
        </w:tabs>
        <w:ind w:left="3588" w:hanging="360"/>
      </w:pPr>
    </w:lvl>
    <w:lvl w:ilvl="8">
      <w:start w:val="1"/>
      <w:numFmt w:val="lowerLetter"/>
      <w:lvlText w:val="%9)"/>
      <w:lvlJc w:val="left"/>
      <w:pPr>
        <w:tabs>
          <w:tab w:val="num" w:pos="3948"/>
        </w:tabs>
        <w:ind w:left="3948" w:hanging="360"/>
      </w:pPr>
    </w:lvl>
  </w:abstractNum>
  <w:abstractNum w:abstractNumId="11" w15:restartNumberingAfterBreak="0">
    <w:nsid w:val="00000010"/>
    <w:multiLevelType w:val="singleLevel"/>
    <w:tmpl w:val="00000010"/>
    <w:name w:val="WW8Num202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12" w15:restartNumberingAfterBreak="0">
    <w:nsid w:val="00000011"/>
    <w:multiLevelType w:val="multilevel"/>
    <w:tmpl w:val="00000011"/>
    <w:name w:val="WW8Num211"/>
    <w:lvl w:ilvl="0">
      <w:start w:val="7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720"/>
        </w:tabs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</w:lvl>
  </w:abstractNum>
  <w:abstractNum w:abstractNumId="13" w15:restartNumberingAfterBreak="0">
    <w:nsid w:val="00000012"/>
    <w:multiLevelType w:val="singleLevel"/>
    <w:tmpl w:val="00000012"/>
    <w:name w:val="WW8Num247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14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383"/>
        </w:tabs>
        <w:ind w:left="383" w:hanging="360"/>
      </w:pPr>
    </w:lvl>
    <w:lvl w:ilvl="2">
      <w:start w:val="1"/>
      <w:numFmt w:val="decimal"/>
      <w:lvlText w:val="%3."/>
      <w:lvlJc w:val="left"/>
      <w:pPr>
        <w:tabs>
          <w:tab w:val="num" w:pos="429"/>
        </w:tabs>
        <w:ind w:left="429" w:hanging="360"/>
      </w:p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hanging="360"/>
      </w:pPr>
    </w:lvl>
    <w:lvl w:ilvl="4">
      <w:start w:val="1"/>
      <w:numFmt w:val="decimal"/>
      <w:lvlText w:val="%5."/>
      <w:lvlJc w:val="left"/>
      <w:pPr>
        <w:tabs>
          <w:tab w:val="num" w:pos="475"/>
        </w:tabs>
        <w:ind w:left="475" w:hanging="360"/>
      </w:pPr>
    </w:lvl>
    <w:lvl w:ilvl="5">
      <w:start w:val="1"/>
      <w:numFmt w:val="decimal"/>
      <w:lvlText w:val="%6."/>
      <w:lvlJc w:val="left"/>
      <w:pPr>
        <w:tabs>
          <w:tab w:val="num" w:pos="498"/>
        </w:tabs>
        <w:ind w:left="498" w:hanging="360"/>
      </w:pPr>
    </w:lvl>
    <w:lvl w:ilvl="6">
      <w:start w:val="1"/>
      <w:numFmt w:val="decimal"/>
      <w:lvlText w:val="%7."/>
      <w:lvlJc w:val="left"/>
      <w:pPr>
        <w:tabs>
          <w:tab w:val="num" w:pos="521"/>
        </w:tabs>
        <w:ind w:left="521" w:hanging="360"/>
      </w:pPr>
    </w:lvl>
    <w:lvl w:ilvl="7">
      <w:start w:val="1"/>
      <w:numFmt w:val="decimal"/>
      <w:lvlText w:val="%8."/>
      <w:lvlJc w:val="left"/>
      <w:pPr>
        <w:tabs>
          <w:tab w:val="num" w:pos="544"/>
        </w:tabs>
        <w:ind w:left="544" w:hanging="360"/>
      </w:p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360"/>
      </w:pPr>
    </w:lvl>
  </w:abstractNum>
  <w:abstractNum w:abstractNumId="15" w15:restartNumberingAfterBreak="0">
    <w:nsid w:val="00000014"/>
    <w:multiLevelType w:val="multilevel"/>
    <w:tmpl w:val="00000014"/>
    <w:name w:val="WW8Num285"/>
    <w:lvl w:ilvl="0">
      <w:start w:val="8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720"/>
        </w:tabs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</w:lvl>
  </w:abstractNum>
  <w:abstractNum w:abstractNumId="16" w15:restartNumberingAfterBreak="0">
    <w:nsid w:val="00000015"/>
    <w:multiLevelType w:val="singleLevel"/>
    <w:tmpl w:val="00000015"/>
    <w:name w:val="WW8Num292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17" w15:restartNumberingAfterBreak="0">
    <w:nsid w:val="00000016"/>
    <w:multiLevelType w:val="multilevel"/>
    <w:tmpl w:val="00000016"/>
    <w:name w:val="WW8Num2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>
      <w:start w:val="1"/>
      <w:numFmt w:val="lowerLetter"/>
      <w:lvlText w:val="%2)"/>
      <w:lvlJc w:val="left"/>
      <w:pPr>
        <w:tabs>
          <w:tab w:val="num" w:pos="1428"/>
        </w:tabs>
        <w:ind w:left="1428" w:hanging="360"/>
      </w:pPr>
    </w:lvl>
    <w:lvl w:ilvl="2">
      <w:start w:val="1"/>
      <w:numFmt w:val="lowerLetter"/>
      <w:lvlText w:val="%3)"/>
      <w:lvlJc w:val="left"/>
      <w:pPr>
        <w:tabs>
          <w:tab w:val="num" w:pos="1788"/>
        </w:tabs>
        <w:ind w:left="1788" w:hanging="360"/>
      </w:pPr>
    </w:lvl>
    <w:lvl w:ilvl="3">
      <w:start w:val="1"/>
      <w:numFmt w:val="lowerLetter"/>
      <w:lvlText w:val="%4)"/>
      <w:lvlJc w:val="left"/>
      <w:pPr>
        <w:tabs>
          <w:tab w:val="num" w:pos="2148"/>
        </w:tabs>
        <w:ind w:left="2148" w:hanging="360"/>
      </w:pPr>
    </w:lvl>
    <w:lvl w:ilvl="4">
      <w:start w:val="1"/>
      <w:numFmt w:val="lowerLetter"/>
      <w:lvlText w:val="%5)"/>
      <w:lvlJc w:val="left"/>
      <w:pPr>
        <w:tabs>
          <w:tab w:val="num" w:pos="2508"/>
        </w:tabs>
        <w:ind w:left="2508" w:hanging="360"/>
      </w:pPr>
    </w:lvl>
    <w:lvl w:ilvl="5">
      <w:start w:val="1"/>
      <w:numFmt w:val="lowerLetter"/>
      <w:lvlText w:val="%6)"/>
      <w:lvlJc w:val="left"/>
      <w:pPr>
        <w:tabs>
          <w:tab w:val="num" w:pos="2868"/>
        </w:tabs>
        <w:ind w:left="2868" w:hanging="360"/>
      </w:pPr>
    </w:lvl>
    <w:lvl w:ilvl="6">
      <w:start w:val="1"/>
      <w:numFmt w:val="lowerLetter"/>
      <w:lvlText w:val="%7)"/>
      <w:lvlJc w:val="left"/>
      <w:pPr>
        <w:tabs>
          <w:tab w:val="num" w:pos="3228"/>
        </w:tabs>
        <w:ind w:left="3228" w:hanging="360"/>
      </w:pPr>
    </w:lvl>
    <w:lvl w:ilvl="7">
      <w:start w:val="1"/>
      <w:numFmt w:val="lowerLetter"/>
      <w:lvlText w:val="%8)"/>
      <w:lvlJc w:val="left"/>
      <w:pPr>
        <w:tabs>
          <w:tab w:val="num" w:pos="3588"/>
        </w:tabs>
        <w:ind w:left="3588" w:hanging="360"/>
      </w:pPr>
    </w:lvl>
    <w:lvl w:ilvl="8">
      <w:start w:val="1"/>
      <w:numFmt w:val="lowerLetter"/>
      <w:lvlText w:val="%9)"/>
      <w:lvlJc w:val="left"/>
      <w:pPr>
        <w:tabs>
          <w:tab w:val="num" w:pos="3948"/>
        </w:tabs>
        <w:ind w:left="3948" w:hanging="360"/>
      </w:pPr>
    </w:lvl>
  </w:abstractNum>
  <w:abstractNum w:abstractNumId="18" w15:restartNumberingAfterBreak="0">
    <w:nsid w:val="00000017"/>
    <w:multiLevelType w:val="singleLevel"/>
    <w:tmpl w:val="00000017"/>
    <w:name w:val="WW8Num303"/>
    <w:lvl w:ilvl="0">
      <w:start w:val="1"/>
      <w:numFmt w:val="bullet"/>
      <w:lvlText w:val="­"/>
      <w:lvlJc w:val="left"/>
      <w:pPr>
        <w:tabs>
          <w:tab w:val="num" w:pos="1440"/>
        </w:tabs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</w:abstractNum>
  <w:abstractNum w:abstractNumId="19" w15:restartNumberingAfterBreak="0">
    <w:nsid w:val="00000018"/>
    <w:multiLevelType w:val="singleLevel"/>
    <w:tmpl w:val="00000018"/>
    <w:name w:val="WW8Num306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20" w15:restartNumberingAfterBreak="0">
    <w:nsid w:val="00000019"/>
    <w:multiLevelType w:val="singleLevel"/>
    <w:tmpl w:val="00000019"/>
    <w:name w:val="WW8Num324"/>
    <w:lvl w:ilvl="0">
      <w:start w:val="1"/>
      <w:numFmt w:val="bullet"/>
      <w:lvlText w:val="­"/>
      <w:lvlJc w:val="left"/>
      <w:pPr>
        <w:tabs>
          <w:tab w:val="num" w:pos="1440"/>
        </w:tabs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</w:abstractNum>
  <w:abstractNum w:abstractNumId="21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D"/>
    <w:multiLevelType w:val="singleLevel"/>
    <w:tmpl w:val="0000001D"/>
    <w:name w:val="WW8Num371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23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24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25" w15:restartNumberingAfterBreak="0">
    <w:nsid w:val="00000026"/>
    <w:multiLevelType w:val="singleLevel"/>
    <w:tmpl w:val="00000026"/>
    <w:name w:val="WW8Num3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26" w15:restartNumberingAfterBreak="0">
    <w:nsid w:val="0000002F"/>
    <w:multiLevelType w:val="singleLevel"/>
    <w:tmpl w:val="0000002F"/>
    <w:name w:val="WW8Num4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27" w15:restartNumberingAfterBreak="0">
    <w:nsid w:val="0000003E"/>
    <w:multiLevelType w:val="singleLevel"/>
    <w:tmpl w:val="0000003E"/>
    <w:name w:val="WW8Num6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28" w15:restartNumberingAfterBreak="0">
    <w:nsid w:val="00000041"/>
    <w:multiLevelType w:val="singleLevel"/>
    <w:tmpl w:val="00000041"/>
    <w:name w:val="WW8Num65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Arial" w:hAnsi="Arial" w:cs="Arial"/>
      </w:rPr>
    </w:lvl>
  </w:abstractNum>
  <w:abstractNum w:abstractNumId="29" w15:restartNumberingAfterBreak="0">
    <w:nsid w:val="01500636"/>
    <w:multiLevelType w:val="hybridMultilevel"/>
    <w:tmpl w:val="001A1D08"/>
    <w:name w:val="WW8Num142222222222222222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1C934A7"/>
    <w:multiLevelType w:val="hybridMultilevel"/>
    <w:tmpl w:val="6C74F822"/>
    <w:name w:val="WW8Num14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5C33395"/>
    <w:multiLevelType w:val="hybridMultilevel"/>
    <w:tmpl w:val="C0B6992C"/>
    <w:lvl w:ilvl="0" w:tplc="D4FA3D68">
      <w:start w:val="17"/>
      <w:numFmt w:val="decimal"/>
      <w:lvlText w:val="%1."/>
      <w:lvlJc w:val="left"/>
      <w:pPr>
        <w:ind w:left="15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32" w15:restartNumberingAfterBreak="0">
    <w:nsid w:val="0A260564"/>
    <w:multiLevelType w:val="hybridMultilevel"/>
    <w:tmpl w:val="D69EEB72"/>
    <w:lvl w:ilvl="0" w:tplc="280817EC">
      <w:start w:val="4"/>
      <w:numFmt w:val="decimal"/>
      <w:lvlText w:val="%1."/>
      <w:lvlJc w:val="left"/>
      <w:pPr>
        <w:ind w:left="1146" w:hanging="360"/>
      </w:pPr>
      <w:rPr>
        <w:rFonts w:ascii="Times New Roman" w:hAnsi="Times New Roman" w:hint="default"/>
        <w:b w:val="0"/>
        <w:bCs w:val="0"/>
        <w:i w:val="0"/>
        <w:iCs w:val="0"/>
        <w:color w:val="auto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E5F7848"/>
    <w:multiLevelType w:val="hybridMultilevel"/>
    <w:tmpl w:val="46A80BF0"/>
    <w:name w:val="WW8Num14222222"/>
    <w:lvl w:ilvl="0" w:tplc="3B9E7BFA">
      <w:start w:val="1"/>
      <w:numFmt w:val="lowerLetter"/>
      <w:lvlText w:val="%1)"/>
      <w:lvlJc w:val="center"/>
      <w:pPr>
        <w:ind w:left="14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0FA736B0"/>
    <w:multiLevelType w:val="hybridMultilevel"/>
    <w:tmpl w:val="5FE07696"/>
    <w:name w:val="WW8Num142222222222222222222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>
      <w:start w:val="1"/>
      <w:numFmt w:val="lowerLetter"/>
      <w:lvlText w:val="%2."/>
      <w:lvlJc w:val="left"/>
      <w:pPr>
        <w:ind w:left="2856" w:hanging="360"/>
      </w:pPr>
    </w:lvl>
    <w:lvl w:ilvl="2" w:tplc="0415001B">
      <w:start w:val="1"/>
      <w:numFmt w:val="lowerRoman"/>
      <w:lvlText w:val="%3."/>
      <w:lvlJc w:val="right"/>
      <w:pPr>
        <w:ind w:left="3576" w:hanging="180"/>
      </w:pPr>
    </w:lvl>
    <w:lvl w:ilvl="3" w:tplc="0415000F">
      <w:start w:val="1"/>
      <w:numFmt w:val="decimal"/>
      <w:lvlText w:val="%4."/>
      <w:lvlJc w:val="left"/>
      <w:pPr>
        <w:ind w:left="4296" w:hanging="360"/>
      </w:pPr>
    </w:lvl>
    <w:lvl w:ilvl="4" w:tplc="04150019">
      <w:start w:val="1"/>
      <w:numFmt w:val="lowerLetter"/>
      <w:lvlText w:val="%5."/>
      <w:lvlJc w:val="left"/>
      <w:pPr>
        <w:ind w:left="5016" w:hanging="360"/>
      </w:pPr>
    </w:lvl>
    <w:lvl w:ilvl="5" w:tplc="0415001B">
      <w:start w:val="1"/>
      <w:numFmt w:val="lowerRoman"/>
      <w:lvlText w:val="%6."/>
      <w:lvlJc w:val="right"/>
      <w:pPr>
        <w:ind w:left="5736" w:hanging="180"/>
      </w:pPr>
    </w:lvl>
    <w:lvl w:ilvl="6" w:tplc="0415000F">
      <w:start w:val="1"/>
      <w:numFmt w:val="decimal"/>
      <w:lvlText w:val="%7."/>
      <w:lvlJc w:val="left"/>
      <w:pPr>
        <w:ind w:left="6456" w:hanging="360"/>
      </w:pPr>
    </w:lvl>
    <w:lvl w:ilvl="7" w:tplc="04150019">
      <w:start w:val="1"/>
      <w:numFmt w:val="lowerLetter"/>
      <w:lvlText w:val="%8."/>
      <w:lvlJc w:val="left"/>
      <w:pPr>
        <w:ind w:left="7176" w:hanging="360"/>
      </w:pPr>
    </w:lvl>
    <w:lvl w:ilvl="8" w:tplc="0415001B">
      <w:start w:val="1"/>
      <w:numFmt w:val="lowerRoman"/>
      <w:lvlText w:val="%9."/>
      <w:lvlJc w:val="right"/>
      <w:pPr>
        <w:ind w:left="7896" w:hanging="180"/>
      </w:pPr>
    </w:lvl>
  </w:abstractNum>
  <w:abstractNum w:abstractNumId="35" w15:restartNumberingAfterBreak="0">
    <w:nsid w:val="11A46D6A"/>
    <w:multiLevelType w:val="multilevel"/>
    <w:tmpl w:val="3BE2A0CC"/>
    <w:name w:val="WW8Num14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6" w15:restartNumberingAfterBreak="0">
    <w:nsid w:val="1377636C"/>
    <w:multiLevelType w:val="hybridMultilevel"/>
    <w:tmpl w:val="16F623A8"/>
    <w:lvl w:ilvl="0" w:tplc="6156AE58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3B5492D"/>
    <w:multiLevelType w:val="hybridMultilevel"/>
    <w:tmpl w:val="11846686"/>
    <w:name w:val="WW8Num1422222222222"/>
    <w:lvl w:ilvl="0" w:tplc="3B9E7BFA">
      <w:start w:val="1"/>
      <w:numFmt w:val="lowerLetter"/>
      <w:lvlText w:val="%1)"/>
      <w:lvlJc w:val="center"/>
      <w:pPr>
        <w:ind w:left="12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28" w:hanging="360"/>
      </w:pPr>
    </w:lvl>
    <w:lvl w:ilvl="2" w:tplc="0415001B">
      <w:start w:val="1"/>
      <w:numFmt w:val="lowerRoman"/>
      <w:lvlText w:val="%3."/>
      <w:lvlJc w:val="right"/>
      <w:pPr>
        <w:ind w:left="2648" w:hanging="180"/>
      </w:pPr>
    </w:lvl>
    <w:lvl w:ilvl="3" w:tplc="0415000F">
      <w:start w:val="1"/>
      <w:numFmt w:val="decimal"/>
      <w:lvlText w:val="%4."/>
      <w:lvlJc w:val="left"/>
      <w:pPr>
        <w:ind w:left="3368" w:hanging="360"/>
      </w:pPr>
    </w:lvl>
    <w:lvl w:ilvl="4" w:tplc="04150019">
      <w:start w:val="1"/>
      <w:numFmt w:val="lowerLetter"/>
      <w:lvlText w:val="%5."/>
      <w:lvlJc w:val="left"/>
      <w:pPr>
        <w:ind w:left="4088" w:hanging="360"/>
      </w:pPr>
    </w:lvl>
    <w:lvl w:ilvl="5" w:tplc="0415001B">
      <w:start w:val="1"/>
      <w:numFmt w:val="lowerRoman"/>
      <w:lvlText w:val="%6."/>
      <w:lvlJc w:val="right"/>
      <w:pPr>
        <w:ind w:left="4808" w:hanging="180"/>
      </w:pPr>
    </w:lvl>
    <w:lvl w:ilvl="6" w:tplc="0415000F">
      <w:start w:val="1"/>
      <w:numFmt w:val="decimal"/>
      <w:lvlText w:val="%7."/>
      <w:lvlJc w:val="left"/>
      <w:pPr>
        <w:ind w:left="5528" w:hanging="360"/>
      </w:pPr>
    </w:lvl>
    <w:lvl w:ilvl="7" w:tplc="04150019">
      <w:start w:val="1"/>
      <w:numFmt w:val="lowerLetter"/>
      <w:lvlText w:val="%8."/>
      <w:lvlJc w:val="left"/>
      <w:pPr>
        <w:ind w:left="6248" w:hanging="360"/>
      </w:pPr>
    </w:lvl>
    <w:lvl w:ilvl="8" w:tplc="0415001B">
      <w:start w:val="1"/>
      <w:numFmt w:val="lowerRoman"/>
      <w:lvlText w:val="%9."/>
      <w:lvlJc w:val="right"/>
      <w:pPr>
        <w:ind w:left="6968" w:hanging="180"/>
      </w:pPr>
    </w:lvl>
  </w:abstractNum>
  <w:abstractNum w:abstractNumId="38" w15:restartNumberingAfterBreak="0">
    <w:nsid w:val="14B87A0C"/>
    <w:multiLevelType w:val="hybridMultilevel"/>
    <w:tmpl w:val="9F98FC54"/>
    <w:lvl w:ilvl="0" w:tplc="A7CCAF4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bCs w:val="0"/>
        <w:i w:val="0"/>
        <w:iCs w:val="0"/>
        <w:color w:val="auto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5F04F0C"/>
    <w:multiLevelType w:val="hybridMultilevel"/>
    <w:tmpl w:val="A60E0CCC"/>
    <w:name w:val="WW8Num142222222222322"/>
    <w:lvl w:ilvl="0" w:tplc="2BA4A3CE">
      <w:start w:val="1"/>
      <w:numFmt w:val="decimal"/>
      <w:lvlText w:val="%1)"/>
      <w:lvlJc w:val="left"/>
      <w:pPr>
        <w:ind w:left="4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20" w:hanging="360"/>
      </w:pPr>
    </w:lvl>
    <w:lvl w:ilvl="2" w:tplc="0415001B">
      <w:start w:val="1"/>
      <w:numFmt w:val="lowerRoman"/>
      <w:lvlText w:val="%3."/>
      <w:lvlJc w:val="right"/>
      <w:pPr>
        <w:ind w:left="1840" w:hanging="180"/>
      </w:pPr>
    </w:lvl>
    <w:lvl w:ilvl="3" w:tplc="0415000F">
      <w:start w:val="1"/>
      <w:numFmt w:val="decimal"/>
      <w:lvlText w:val="%4."/>
      <w:lvlJc w:val="left"/>
      <w:pPr>
        <w:ind w:left="2560" w:hanging="360"/>
      </w:pPr>
    </w:lvl>
    <w:lvl w:ilvl="4" w:tplc="04150019">
      <w:start w:val="1"/>
      <w:numFmt w:val="lowerLetter"/>
      <w:lvlText w:val="%5."/>
      <w:lvlJc w:val="left"/>
      <w:pPr>
        <w:ind w:left="3280" w:hanging="360"/>
      </w:pPr>
    </w:lvl>
    <w:lvl w:ilvl="5" w:tplc="0415001B">
      <w:start w:val="1"/>
      <w:numFmt w:val="lowerRoman"/>
      <w:lvlText w:val="%6."/>
      <w:lvlJc w:val="right"/>
      <w:pPr>
        <w:ind w:left="4000" w:hanging="180"/>
      </w:pPr>
    </w:lvl>
    <w:lvl w:ilvl="6" w:tplc="0415000F">
      <w:start w:val="1"/>
      <w:numFmt w:val="decimal"/>
      <w:lvlText w:val="%7."/>
      <w:lvlJc w:val="left"/>
      <w:pPr>
        <w:ind w:left="4720" w:hanging="360"/>
      </w:pPr>
    </w:lvl>
    <w:lvl w:ilvl="7" w:tplc="04150019">
      <w:start w:val="1"/>
      <w:numFmt w:val="lowerLetter"/>
      <w:lvlText w:val="%8."/>
      <w:lvlJc w:val="left"/>
      <w:pPr>
        <w:ind w:left="5440" w:hanging="360"/>
      </w:pPr>
    </w:lvl>
    <w:lvl w:ilvl="8" w:tplc="0415001B">
      <w:start w:val="1"/>
      <w:numFmt w:val="lowerRoman"/>
      <w:lvlText w:val="%9."/>
      <w:lvlJc w:val="right"/>
      <w:pPr>
        <w:ind w:left="6160" w:hanging="180"/>
      </w:pPr>
    </w:lvl>
  </w:abstractNum>
  <w:abstractNum w:abstractNumId="40" w15:restartNumberingAfterBreak="0">
    <w:nsid w:val="1E2B7C86"/>
    <w:multiLevelType w:val="hybridMultilevel"/>
    <w:tmpl w:val="72EE77C8"/>
    <w:lvl w:ilvl="0" w:tplc="983A73BC">
      <w:start w:val="1"/>
      <w:numFmt w:val="lowerLetter"/>
      <w:lvlText w:val="%1)"/>
      <w:lvlJc w:val="left"/>
      <w:pPr>
        <w:ind w:left="1146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1F1C2B95"/>
    <w:multiLevelType w:val="multilevel"/>
    <w:tmpl w:val="11483896"/>
    <w:name w:val="WW8Num27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17"/>
        </w:tabs>
        <w:ind w:left="1417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777"/>
        </w:tabs>
        <w:ind w:left="1777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137"/>
        </w:tabs>
        <w:ind w:left="2137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497"/>
        </w:tabs>
        <w:ind w:left="2497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857"/>
        </w:tabs>
        <w:ind w:left="2857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3217"/>
        </w:tabs>
        <w:ind w:left="3217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577"/>
        </w:tabs>
        <w:ind w:left="3577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937"/>
        </w:tabs>
        <w:ind w:left="3937" w:hanging="360"/>
      </w:pPr>
      <w:rPr>
        <w:rFonts w:hint="default"/>
      </w:rPr>
    </w:lvl>
  </w:abstractNum>
  <w:abstractNum w:abstractNumId="42" w15:restartNumberingAfterBreak="0">
    <w:nsid w:val="1FC20852"/>
    <w:multiLevelType w:val="hybridMultilevel"/>
    <w:tmpl w:val="B1B88214"/>
    <w:name w:val="WW8Num142222222222222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43" w15:restartNumberingAfterBreak="0">
    <w:nsid w:val="25C65FFC"/>
    <w:multiLevelType w:val="hybridMultilevel"/>
    <w:tmpl w:val="0C36CA7E"/>
    <w:lvl w:ilvl="0" w:tplc="E9F4E2C0">
      <w:start w:val="1"/>
      <w:numFmt w:val="decimal"/>
      <w:lvlText w:val="%1."/>
      <w:lvlJc w:val="left"/>
      <w:pPr>
        <w:ind w:left="1146" w:hanging="360"/>
      </w:pPr>
      <w:rPr>
        <w:rFonts w:ascii="Palatino Linotype" w:hAnsi="Palatino Linotype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D566D32"/>
    <w:multiLevelType w:val="hybridMultilevel"/>
    <w:tmpl w:val="D228DDA8"/>
    <w:name w:val="WW8Num14222222222222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45" w15:restartNumberingAfterBreak="0">
    <w:nsid w:val="2FE51156"/>
    <w:multiLevelType w:val="hybridMultilevel"/>
    <w:tmpl w:val="67C2DD18"/>
    <w:name w:val="WW8Num1422222222"/>
    <w:lvl w:ilvl="0" w:tplc="3B9E7BFA">
      <w:start w:val="1"/>
      <w:numFmt w:val="lowerLetter"/>
      <w:lvlText w:val="%1)"/>
      <w:lvlJc w:val="center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46" w15:restartNumberingAfterBreak="0">
    <w:nsid w:val="32A22856"/>
    <w:multiLevelType w:val="hybridMultilevel"/>
    <w:tmpl w:val="278C8146"/>
    <w:name w:val="WW8Num1422"/>
    <w:lvl w:ilvl="0" w:tplc="3B9E7BFA">
      <w:start w:val="1"/>
      <w:numFmt w:val="lowerLetter"/>
      <w:lvlText w:val="%1)"/>
      <w:lvlJc w:val="center"/>
      <w:pPr>
        <w:ind w:left="15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28" w:hanging="360"/>
      </w:pPr>
    </w:lvl>
    <w:lvl w:ilvl="2" w:tplc="0415001B">
      <w:start w:val="1"/>
      <w:numFmt w:val="lowerRoman"/>
      <w:lvlText w:val="%3."/>
      <w:lvlJc w:val="right"/>
      <w:pPr>
        <w:ind w:left="2948" w:hanging="180"/>
      </w:pPr>
    </w:lvl>
    <w:lvl w:ilvl="3" w:tplc="0415000F">
      <w:start w:val="1"/>
      <w:numFmt w:val="decimal"/>
      <w:lvlText w:val="%4."/>
      <w:lvlJc w:val="left"/>
      <w:pPr>
        <w:ind w:left="3668" w:hanging="360"/>
      </w:pPr>
    </w:lvl>
    <w:lvl w:ilvl="4" w:tplc="04150019">
      <w:start w:val="1"/>
      <w:numFmt w:val="lowerLetter"/>
      <w:lvlText w:val="%5."/>
      <w:lvlJc w:val="left"/>
      <w:pPr>
        <w:ind w:left="4388" w:hanging="360"/>
      </w:pPr>
    </w:lvl>
    <w:lvl w:ilvl="5" w:tplc="0415001B">
      <w:start w:val="1"/>
      <w:numFmt w:val="lowerRoman"/>
      <w:lvlText w:val="%6."/>
      <w:lvlJc w:val="right"/>
      <w:pPr>
        <w:ind w:left="5108" w:hanging="180"/>
      </w:pPr>
    </w:lvl>
    <w:lvl w:ilvl="6" w:tplc="0415000F">
      <w:start w:val="1"/>
      <w:numFmt w:val="decimal"/>
      <w:lvlText w:val="%7."/>
      <w:lvlJc w:val="left"/>
      <w:pPr>
        <w:ind w:left="5828" w:hanging="360"/>
      </w:pPr>
    </w:lvl>
    <w:lvl w:ilvl="7" w:tplc="04150019">
      <w:start w:val="1"/>
      <w:numFmt w:val="lowerLetter"/>
      <w:lvlText w:val="%8."/>
      <w:lvlJc w:val="left"/>
      <w:pPr>
        <w:ind w:left="6548" w:hanging="360"/>
      </w:pPr>
    </w:lvl>
    <w:lvl w:ilvl="8" w:tplc="0415001B">
      <w:start w:val="1"/>
      <w:numFmt w:val="lowerRoman"/>
      <w:lvlText w:val="%9."/>
      <w:lvlJc w:val="right"/>
      <w:pPr>
        <w:ind w:left="7268" w:hanging="180"/>
      </w:pPr>
    </w:lvl>
  </w:abstractNum>
  <w:abstractNum w:abstractNumId="47" w15:restartNumberingAfterBreak="0">
    <w:nsid w:val="33D94A67"/>
    <w:multiLevelType w:val="hybridMultilevel"/>
    <w:tmpl w:val="E23216B0"/>
    <w:lvl w:ilvl="0" w:tplc="E8D0FF7C">
      <w:start w:val="1"/>
      <w:numFmt w:val="decimal"/>
      <w:lvlText w:val="%1."/>
      <w:lvlJc w:val="left"/>
      <w:pPr>
        <w:ind w:left="1146" w:hanging="360"/>
      </w:pPr>
      <w:rPr>
        <w:rFonts w:ascii="Times New Roman" w:hAnsi="Times New Roman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34A729AE"/>
    <w:multiLevelType w:val="hybridMultilevel"/>
    <w:tmpl w:val="4DD68154"/>
    <w:name w:val="WW8Num14222222222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A225F3F"/>
    <w:multiLevelType w:val="hybridMultilevel"/>
    <w:tmpl w:val="7CECEF96"/>
    <w:name w:val="WW8Num14222222222232"/>
    <w:lvl w:ilvl="0" w:tplc="2BA4A3CE">
      <w:start w:val="1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781" w:hanging="360"/>
      </w:pPr>
    </w:lvl>
    <w:lvl w:ilvl="2" w:tplc="0415001B">
      <w:start w:val="1"/>
      <w:numFmt w:val="lowerRoman"/>
      <w:lvlText w:val="%3."/>
      <w:lvlJc w:val="right"/>
      <w:pPr>
        <w:ind w:left="3501" w:hanging="180"/>
      </w:pPr>
    </w:lvl>
    <w:lvl w:ilvl="3" w:tplc="0415000F">
      <w:start w:val="1"/>
      <w:numFmt w:val="decimal"/>
      <w:lvlText w:val="%4."/>
      <w:lvlJc w:val="left"/>
      <w:pPr>
        <w:ind w:left="4221" w:hanging="360"/>
      </w:pPr>
    </w:lvl>
    <w:lvl w:ilvl="4" w:tplc="04150019">
      <w:start w:val="1"/>
      <w:numFmt w:val="lowerLetter"/>
      <w:lvlText w:val="%5."/>
      <w:lvlJc w:val="left"/>
      <w:pPr>
        <w:ind w:left="4941" w:hanging="360"/>
      </w:pPr>
    </w:lvl>
    <w:lvl w:ilvl="5" w:tplc="0415001B">
      <w:start w:val="1"/>
      <w:numFmt w:val="lowerRoman"/>
      <w:lvlText w:val="%6."/>
      <w:lvlJc w:val="right"/>
      <w:pPr>
        <w:ind w:left="5661" w:hanging="180"/>
      </w:pPr>
    </w:lvl>
    <w:lvl w:ilvl="6" w:tplc="0415000F">
      <w:start w:val="1"/>
      <w:numFmt w:val="decimal"/>
      <w:lvlText w:val="%7."/>
      <w:lvlJc w:val="left"/>
      <w:pPr>
        <w:ind w:left="6381" w:hanging="360"/>
      </w:pPr>
    </w:lvl>
    <w:lvl w:ilvl="7" w:tplc="04150019">
      <w:start w:val="1"/>
      <w:numFmt w:val="lowerLetter"/>
      <w:lvlText w:val="%8."/>
      <w:lvlJc w:val="left"/>
      <w:pPr>
        <w:ind w:left="7101" w:hanging="360"/>
      </w:pPr>
    </w:lvl>
    <w:lvl w:ilvl="8" w:tplc="0415001B">
      <w:start w:val="1"/>
      <w:numFmt w:val="lowerRoman"/>
      <w:lvlText w:val="%9."/>
      <w:lvlJc w:val="right"/>
      <w:pPr>
        <w:ind w:left="7821" w:hanging="180"/>
      </w:pPr>
    </w:lvl>
  </w:abstractNum>
  <w:abstractNum w:abstractNumId="50" w15:restartNumberingAfterBreak="0">
    <w:nsid w:val="3E307BAF"/>
    <w:multiLevelType w:val="hybridMultilevel"/>
    <w:tmpl w:val="BC3A9A32"/>
    <w:lvl w:ilvl="0" w:tplc="CB3C78C6">
      <w:start w:val="1"/>
      <w:numFmt w:val="lowerLetter"/>
      <w:lvlText w:val="%1)"/>
      <w:lvlJc w:val="left"/>
      <w:pPr>
        <w:ind w:left="1146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413E1A49"/>
    <w:multiLevelType w:val="hybridMultilevel"/>
    <w:tmpl w:val="410852A6"/>
    <w:name w:val="WW8Num142222222"/>
    <w:lvl w:ilvl="0" w:tplc="3B9E7BFA">
      <w:start w:val="1"/>
      <w:numFmt w:val="lowerLetter"/>
      <w:lvlText w:val="%1)"/>
      <w:lvlJc w:val="center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2" w15:restartNumberingAfterBreak="0">
    <w:nsid w:val="415D51F4"/>
    <w:multiLevelType w:val="hybridMultilevel"/>
    <w:tmpl w:val="7662EA60"/>
    <w:name w:val="WW8Num14222222222222222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3" w15:restartNumberingAfterBreak="0">
    <w:nsid w:val="515C6D8C"/>
    <w:multiLevelType w:val="hybridMultilevel"/>
    <w:tmpl w:val="8ACAD6BC"/>
    <w:lvl w:ilvl="0" w:tplc="7DB04236">
      <w:start w:val="1"/>
      <w:numFmt w:val="lowerLetter"/>
      <w:suff w:val="space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54" w15:restartNumberingAfterBreak="0">
    <w:nsid w:val="541B64B7"/>
    <w:multiLevelType w:val="hybridMultilevel"/>
    <w:tmpl w:val="2946BB34"/>
    <w:name w:val="WW8Num14222222222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576A401C"/>
    <w:multiLevelType w:val="hybridMultilevel"/>
    <w:tmpl w:val="8196D7A0"/>
    <w:name w:val="WW8Num142222222222322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6" w15:restartNumberingAfterBreak="0">
    <w:nsid w:val="58172CFE"/>
    <w:multiLevelType w:val="hybridMultilevel"/>
    <w:tmpl w:val="796EFBBC"/>
    <w:lvl w:ilvl="0" w:tplc="983A73BC">
      <w:start w:val="1"/>
      <w:numFmt w:val="lowerLetter"/>
      <w:lvlText w:val="%1)"/>
      <w:lvlJc w:val="left"/>
      <w:pPr>
        <w:ind w:left="1146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7" w15:restartNumberingAfterBreak="0">
    <w:nsid w:val="5ABB75C0"/>
    <w:multiLevelType w:val="hybridMultilevel"/>
    <w:tmpl w:val="428ECFCC"/>
    <w:name w:val="WW8Num1422222222223"/>
    <w:lvl w:ilvl="0" w:tplc="2BA4A3CE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EF81CB4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59" w15:restartNumberingAfterBreak="0">
    <w:nsid w:val="5F614594"/>
    <w:multiLevelType w:val="hybridMultilevel"/>
    <w:tmpl w:val="17D81ED0"/>
    <w:name w:val="WW8Num1422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60" w15:restartNumberingAfterBreak="0">
    <w:nsid w:val="5FC24FC2"/>
    <w:multiLevelType w:val="hybridMultilevel"/>
    <w:tmpl w:val="0082FC56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61" w15:restartNumberingAfterBreak="0">
    <w:nsid w:val="61387220"/>
    <w:multiLevelType w:val="hybridMultilevel"/>
    <w:tmpl w:val="D50CC326"/>
    <w:lvl w:ilvl="0" w:tplc="FC66609C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b w:val="0"/>
        <w:i w:val="0"/>
        <w:sz w:val="20"/>
        <w:szCs w:val="20"/>
      </w:rPr>
    </w:lvl>
    <w:lvl w:ilvl="1" w:tplc="A022E906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b w:val="0"/>
      </w:rPr>
    </w:lvl>
    <w:lvl w:ilvl="2" w:tplc="63701B5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3D35D9D"/>
    <w:multiLevelType w:val="hybridMultilevel"/>
    <w:tmpl w:val="1FAEB7BC"/>
    <w:name w:val="WW8Num1422222222222222222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63" w15:restartNumberingAfterBreak="0">
    <w:nsid w:val="6CBF1789"/>
    <w:multiLevelType w:val="hybridMultilevel"/>
    <w:tmpl w:val="F4DA0698"/>
    <w:lvl w:ilvl="0" w:tplc="3890597E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04730B2"/>
    <w:multiLevelType w:val="hybridMultilevel"/>
    <w:tmpl w:val="983A6B3E"/>
    <w:name w:val="WW8Num1422222"/>
    <w:lvl w:ilvl="0" w:tplc="3B9E7BFA">
      <w:start w:val="1"/>
      <w:numFmt w:val="lowerLetter"/>
      <w:lvlText w:val="%1)"/>
      <w:lvlJc w:val="center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5" w15:restartNumberingAfterBreak="0">
    <w:nsid w:val="722373A7"/>
    <w:multiLevelType w:val="hybridMultilevel"/>
    <w:tmpl w:val="463AB5C6"/>
    <w:name w:val="WW8Num14222222222222222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EFE3250"/>
    <w:multiLevelType w:val="hybridMultilevel"/>
    <w:tmpl w:val="A978DB10"/>
    <w:name w:val="WW8Num14222222222"/>
    <w:lvl w:ilvl="0" w:tplc="3B9E7BFA">
      <w:start w:val="1"/>
      <w:numFmt w:val="lowerLetter"/>
      <w:lvlText w:val="%1)"/>
      <w:lvlJc w:val="center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num w:numId="1" w16cid:durableId="69431333">
    <w:abstractNumId w:val="58"/>
  </w:num>
  <w:num w:numId="2" w16cid:durableId="763770119">
    <w:abstractNumId w:val="50"/>
  </w:num>
  <w:num w:numId="3" w16cid:durableId="994645246">
    <w:abstractNumId w:val="56"/>
  </w:num>
  <w:num w:numId="4" w16cid:durableId="732504487">
    <w:abstractNumId w:val="40"/>
  </w:num>
  <w:num w:numId="5" w16cid:durableId="1615214198">
    <w:abstractNumId w:val="38"/>
  </w:num>
  <w:num w:numId="6" w16cid:durableId="106242807">
    <w:abstractNumId w:val="32"/>
  </w:num>
  <w:num w:numId="7" w16cid:durableId="1860046199">
    <w:abstractNumId w:val="63"/>
  </w:num>
  <w:num w:numId="8" w16cid:durableId="15060249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13553048">
    <w:abstractNumId w:val="56"/>
  </w:num>
  <w:num w:numId="10" w16cid:durableId="130943526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25241014">
    <w:abstractNumId w:val="3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14249612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28608533">
    <w:abstractNumId w:val="29"/>
  </w:num>
  <w:num w:numId="14" w16cid:durableId="971179698">
    <w:abstractNumId w:val="43"/>
  </w:num>
  <w:num w:numId="15" w16cid:durableId="1684093617">
    <w:abstractNumId w:val="47"/>
  </w:num>
  <w:num w:numId="16" w16cid:durableId="1576627232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09934941">
    <w:abstractNumId w:val="36"/>
  </w:num>
  <w:num w:numId="18" w16cid:durableId="573667378">
    <w:abstractNumId w:val="53"/>
  </w:num>
  <w:num w:numId="19" w16cid:durableId="1928465096">
    <w:abstractNumId w:val="30"/>
  </w:num>
  <w:num w:numId="20" w16cid:durableId="1485781960">
    <w:abstractNumId w:val="60"/>
  </w:num>
  <w:num w:numId="21" w16cid:durableId="303048409">
    <w:abstractNumId w:val="3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894"/>
    <w:rsid w:val="00006A24"/>
    <w:rsid w:val="000075B6"/>
    <w:rsid w:val="000119C9"/>
    <w:rsid w:val="0001265C"/>
    <w:rsid w:val="00013CC8"/>
    <w:rsid w:val="000157D0"/>
    <w:rsid w:val="000158B1"/>
    <w:rsid w:val="000175ED"/>
    <w:rsid w:val="00017CA0"/>
    <w:rsid w:val="0002180E"/>
    <w:rsid w:val="000224BB"/>
    <w:rsid w:val="000245EC"/>
    <w:rsid w:val="00024778"/>
    <w:rsid w:val="00024A4A"/>
    <w:rsid w:val="00025B39"/>
    <w:rsid w:val="00026D79"/>
    <w:rsid w:val="000317A1"/>
    <w:rsid w:val="00031C33"/>
    <w:rsid w:val="00037932"/>
    <w:rsid w:val="00042038"/>
    <w:rsid w:val="00043FBC"/>
    <w:rsid w:val="00046264"/>
    <w:rsid w:val="000463B1"/>
    <w:rsid w:val="00046714"/>
    <w:rsid w:val="000503E6"/>
    <w:rsid w:val="00050E96"/>
    <w:rsid w:val="000523A6"/>
    <w:rsid w:val="00056BC2"/>
    <w:rsid w:val="000600A0"/>
    <w:rsid w:val="000611EF"/>
    <w:rsid w:val="00061702"/>
    <w:rsid w:val="000647E8"/>
    <w:rsid w:val="0006565B"/>
    <w:rsid w:val="000660D2"/>
    <w:rsid w:val="0006671E"/>
    <w:rsid w:val="00071626"/>
    <w:rsid w:val="000728A4"/>
    <w:rsid w:val="00073593"/>
    <w:rsid w:val="00076696"/>
    <w:rsid w:val="00077AAB"/>
    <w:rsid w:val="00077E3D"/>
    <w:rsid w:val="00080086"/>
    <w:rsid w:val="000812ED"/>
    <w:rsid w:val="00081505"/>
    <w:rsid w:val="00081F5C"/>
    <w:rsid w:val="00082D11"/>
    <w:rsid w:val="00083BB6"/>
    <w:rsid w:val="00084BCD"/>
    <w:rsid w:val="0008695B"/>
    <w:rsid w:val="00086B0A"/>
    <w:rsid w:val="000870B2"/>
    <w:rsid w:val="000879AF"/>
    <w:rsid w:val="000904A7"/>
    <w:rsid w:val="00090FC0"/>
    <w:rsid w:val="0009386C"/>
    <w:rsid w:val="00093916"/>
    <w:rsid w:val="00094F05"/>
    <w:rsid w:val="00095A30"/>
    <w:rsid w:val="00096545"/>
    <w:rsid w:val="00096C07"/>
    <w:rsid w:val="00096E59"/>
    <w:rsid w:val="00097BD3"/>
    <w:rsid w:val="00097DE6"/>
    <w:rsid w:val="000A1246"/>
    <w:rsid w:val="000A3116"/>
    <w:rsid w:val="000A6C57"/>
    <w:rsid w:val="000A7195"/>
    <w:rsid w:val="000A7511"/>
    <w:rsid w:val="000A7D8D"/>
    <w:rsid w:val="000B06EA"/>
    <w:rsid w:val="000B0DAB"/>
    <w:rsid w:val="000B1BA0"/>
    <w:rsid w:val="000B2047"/>
    <w:rsid w:val="000B2DE6"/>
    <w:rsid w:val="000B3286"/>
    <w:rsid w:val="000B3EDD"/>
    <w:rsid w:val="000B4414"/>
    <w:rsid w:val="000B4797"/>
    <w:rsid w:val="000B4B26"/>
    <w:rsid w:val="000B5642"/>
    <w:rsid w:val="000B5AB5"/>
    <w:rsid w:val="000B5B9E"/>
    <w:rsid w:val="000B70A3"/>
    <w:rsid w:val="000B71C7"/>
    <w:rsid w:val="000C29DC"/>
    <w:rsid w:val="000C5014"/>
    <w:rsid w:val="000C521A"/>
    <w:rsid w:val="000C5258"/>
    <w:rsid w:val="000C5C0C"/>
    <w:rsid w:val="000C5C6D"/>
    <w:rsid w:val="000C6C4C"/>
    <w:rsid w:val="000C6ED5"/>
    <w:rsid w:val="000D10C3"/>
    <w:rsid w:val="000D170E"/>
    <w:rsid w:val="000D21E5"/>
    <w:rsid w:val="000D44FD"/>
    <w:rsid w:val="000D487F"/>
    <w:rsid w:val="000D4B7F"/>
    <w:rsid w:val="000E0381"/>
    <w:rsid w:val="000E1E0A"/>
    <w:rsid w:val="000E25E7"/>
    <w:rsid w:val="000E33BF"/>
    <w:rsid w:val="000E57D3"/>
    <w:rsid w:val="000E5A89"/>
    <w:rsid w:val="000E6388"/>
    <w:rsid w:val="000E687D"/>
    <w:rsid w:val="000F0FFF"/>
    <w:rsid w:val="000F2AE8"/>
    <w:rsid w:val="000F2C1E"/>
    <w:rsid w:val="000F42E9"/>
    <w:rsid w:val="000F5D5E"/>
    <w:rsid w:val="00103042"/>
    <w:rsid w:val="00103F75"/>
    <w:rsid w:val="00104586"/>
    <w:rsid w:val="0010747C"/>
    <w:rsid w:val="00107C06"/>
    <w:rsid w:val="0011453A"/>
    <w:rsid w:val="00114E86"/>
    <w:rsid w:val="00115569"/>
    <w:rsid w:val="0011677B"/>
    <w:rsid w:val="001169C4"/>
    <w:rsid w:val="00116D91"/>
    <w:rsid w:val="00117A39"/>
    <w:rsid w:val="0012487F"/>
    <w:rsid w:val="001251E7"/>
    <w:rsid w:val="00126E15"/>
    <w:rsid w:val="00131A19"/>
    <w:rsid w:val="00133525"/>
    <w:rsid w:val="00136FCA"/>
    <w:rsid w:val="00137282"/>
    <w:rsid w:val="00137353"/>
    <w:rsid w:val="00141055"/>
    <w:rsid w:val="0014131D"/>
    <w:rsid w:val="00141ED9"/>
    <w:rsid w:val="001425F8"/>
    <w:rsid w:val="00142945"/>
    <w:rsid w:val="00145956"/>
    <w:rsid w:val="001471A5"/>
    <w:rsid w:val="0014726D"/>
    <w:rsid w:val="00147D76"/>
    <w:rsid w:val="0015199E"/>
    <w:rsid w:val="00152162"/>
    <w:rsid w:val="00152267"/>
    <w:rsid w:val="00152FB6"/>
    <w:rsid w:val="0015325D"/>
    <w:rsid w:val="00154513"/>
    <w:rsid w:val="0015467A"/>
    <w:rsid w:val="0015585C"/>
    <w:rsid w:val="001562CE"/>
    <w:rsid w:val="0015671A"/>
    <w:rsid w:val="00157FAB"/>
    <w:rsid w:val="00160DF9"/>
    <w:rsid w:val="0016566F"/>
    <w:rsid w:val="001715EA"/>
    <w:rsid w:val="00174078"/>
    <w:rsid w:val="00174E26"/>
    <w:rsid w:val="001756BB"/>
    <w:rsid w:val="00175C1A"/>
    <w:rsid w:val="00177F65"/>
    <w:rsid w:val="00180BFE"/>
    <w:rsid w:val="001811E6"/>
    <w:rsid w:val="00181435"/>
    <w:rsid w:val="00184719"/>
    <w:rsid w:val="00185E16"/>
    <w:rsid w:val="00186D44"/>
    <w:rsid w:val="0018740C"/>
    <w:rsid w:val="00192078"/>
    <w:rsid w:val="001921B4"/>
    <w:rsid w:val="0019430F"/>
    <w:rsid w:val="00194A53"/>
    <w:rsid w:val="0019584E"/>
    <w:rsid w:val="001959D2"/>
    <w:rsid w:val="00195DFD"/>
    <w:rsid w:val="0019623E"/>
    <w:rsid w:val="0019708B"/>
    <w:rsid w:val="001973F5"/>
    <w:rsid w:val="0019753C"/>
    <w:rsid w:val="001976AB"/>
    <w:rsid w:val="001A0FE4"/>
    <w:rsid w:val="001A2161"/>
    <w:rsid w:val="001A24FB"/>
    <w:rsid w:val="001A4B9A"/>
    <w:rsid w:val="001A4F4B"/>
    <w:rsid w:val="001A69E9"/>
    <w:rsid w:val="001A6E6D"/>
    <w:rsid w:val="001A7112"/>
    <w:rsid w:val="001B03A8"/>
    <w:rsid w:val="001B204A"/>
    <w:rsid w:val="001B3082"/>
    <w:rsid w:val="001B4CD0"/>
    <w:rsid w:val="001C1F90"/>
    <w:rsid w:val="001C2154"/>
    <w:rsid w:val="001C34EA"/>
    <w:rsid w:val="001C3B7D"/>
    <w:rsid w:val="001C5E00"/>
    <w:rsid w:val="001C7175"/>
    <w:rsid w:val="001C7809"/>
    <w:rsid w:val="001D27F7"/>
    <w:rsid w:val="001D2F33"/>
    <w:rsid w:val="001D34DE"/>
    <w:rsid w:val="001D5A69"/>
    <w:rsid w:val="001D76F3"/>
    <w:rsid w:val="001D79FD"/>
    <w:rsid w:val="001E11C3"/>
    <w:rsid w:val="001E1439"/>
    <w:rsid w:val="001E2A3F"/>
    <w:rsid w:val="001E3E00"/>
    <w:rsid w:val="001E4060"/>
    <w:rsid w:val="001E4982"/>
    <w:rsid w:val="001E5D6B"/>
    <w:rsid w:val="001E5F7F"/>
    <w:rsid w:val="001E6135"/>
    <w:rsid w:val="001F069E"/>
    <w:rsid w:val="001F1AE4"/>
    <w:rsid w:val="001F2EEF"/>
    <w:rsid w:val="001F37A0"/>
    <w:rsid w:val="001F3867"/>
    <w:rsid w:val="001F5C74"/>
    <w:rsid w:val="001F79CE"/>
    <w:rsid w:val="001F7D78"/>
    <w:rsid w:val="002015A2"/>
    <w:rsid w:val="00201AB5"/>
    <w:rsid w:val="00201E13"/>
    <w:rsid w:val="002033A0"/>
    <w:rsid w:val="00203F70"/>
    <w:rsid w:val="002042EA"/>
    <w:rsid w:val="0020466A"/>
    <w:rsid w:val="00205A39"/>
    <w:rsid w:val="00205FB0"/>
    <w:rsid w:val="00206D3E"/>
    <w:rsid w:val="00207066"/>
    <w:rsid w:val="00207400"/>
    <w:rsid w:val="002103D0"/>
    <w:rsid w:val="002106FC"/>
    <w:rsid w:val="00210D33"/>
    <w:rsid w:val="00211391"/>
    <w:rsid w:val="00211DB2"/>
    <w:rsid w:val="002127EB"/>
    <w:rsid w:val="0021285E"/>
    <w:rsid w:val="00212913"/>
    <w:rsid w:val="00213356"/>
    <w:rsid w:val="00213512"/>
    <w:rsid w:val="0021403D"/>
    <w:rsid w:val="00220430"/>
    <w:rsid w:val="002206D1"/>
    <w:rsid w:val="00220928"/>
    <w:rsid w:val="002214B0"/>
    <w:rsid w:val="00223648"/>
    <w:rsid w:val="0022521C"/>
    <w:rsid w:val="00230024"/>
    <w:rsid w:val="00230486"/>
    <w:rsid w:val="0023055B"/>
    <w:rsid w:val="002317DE"/>
    <w:rsid w:val="00232780"/>
    <w:rsid w:val="00234846"/>
    <w:rsid w:val="0023521E"/>
    <w:rsid w:val="00235BCD"/>
    <w:rsid w:val="00236D46"/>
    <w:rsid w:val="00241130"/>
    <w:rsid w:val="0024138D"/>
    <w:rsid w:val="00242308"/>
    <w:rsid w:val="00242558"/>
    <w:rsid w:val="00242F02"/>
    <w:rsid w:val="00242FB0"/>
    <w:rsid w:val="00243722"/>
    <w:rsid w:val="00244046"/>
    <w:rsid w:val="00244EC0"/>
    <w:rsid w:val="00245425"/>
    <w:rsid w:val="00252008"/>
    <w:rsid w:val="002524C3"/>
    <w:rsid w:val="0025264E"/>
    <w:rsid w:val="00253D97"/>
    <w:rsid w:val="002542CB"/>
    <w:rsid w:val="002545E9"/>
    <w:rsid w:val="00254D8A"/>
    <w:rsid w:val="0025574A"/>
    <w:rsid w:val="00256D2D"/>
    <w:rsid w:val="0025762A"/>
    <w:rsid w:val="00257832"/>
    <w:rsid w:val="002578A5"/>
    <w:rsid w:val="00257C77"/>
    <w:rsid w:val="00257CD7"/>
    <w:rsid w:val="002606C7"/>
    <w:rsid w:val="00260DA0"/>
    <w:rsid w:val="0026590E"/>
    <w:rsid w:val="002663DD"/>
    <w:rsid w:val="0026713E"/>
    <w:rsid w:val="00270435"/>
    <w:rsid w:val="00271814"/>
    <w:rsid w:val="002737DE"/>
    <w:rsid w:val="002752CC"/>
    <w:rsid w:val="00275E0D"/>
    <w:rsid w:val="00277A59"/>
    <w:rsid w:val="002812D2"/>
    <w:rsid w:val="002812FB"/>
    <w:rsid w:val="002819FC"/>
    <w:rsid w:val="0028230B"/>
    <w:rsid w:val="002823A5"/>
    <w:rsid w:val="0028382C"/>
    <w:rsid w:val="00284282"/>
    <w:rsid w:val="00285A9D"/>
    <w:rsid w:val="002866AC"/>
    <w:rsid w:val="0029231B"/>
    <w:rsid w:val="00292D89"/>
    <w:rsid w:val="00293532"/>
    <w:rsid w:val="002A28CC"/>
    <w:rsid w:val="002A451C"/>
    <w:rsid w:val="002A63AD"/>
    <w:rsid w:val="002A7374"/>
    <w:rsid w:val="002B0039"/>
    <w:rsid w:val="002B0F1C"/>
    <w:rsid w:val="002B1330"/>
    <w:rsid w:val="002B17D9"/>
    <w:rsid w:val="002B20C0"/>
    <w:rsid w:val="002B4159"/>
    <w:rsid w:val="002B5AA7"/>
    <w:rsid w:val="002B5D43"/>
    <w:rsid w:val="002B7220"/>
    <w:rsid w:val="002C0783"/>
    <w:rsid w:val="002C0B4D"/>
    <w:rsid w:val="002C207A"/>
    <w:rsid w:val="002C22E3"/>
    <w:rsid w:val="002C272B"/>
    <w:rsid w:val="002C27E9"/>
    <w:rsid w:val="002C3F85"/>
    <w:rsid w:val="002C4AC4"/>
    <w:rsid w:val="002C4C4B"/>
    <w:rsid w:val="002C6C72"/>
    <w:rsid w:val="002C7C00"/>
    <w:rsid w:val="002D057D"/>
    <w:rsid w:val="002D2016"/>
    <w:rsid w:val="002D5894"/>
    <w:rsid w:val="002D60D4"/>
    <w:rsid w:val="002D61D0"/>
    <w:rsid w:val="002D69FF"/>
    <w:rsid w:val="002D6AA3"/>
    <w:rsid w:val="002D6CAF"/>
    <w:rsid w:val="002E21BE"/>
    <w:rsid w:val="002E2311"/>
    <w:rsid w:val="002E3F00"/>
    <w:rsid w:val="002E44A3"/>
    <w:rsid w:val="002E4601"/>
    <w:rsid w:val="002E7C89"/>
    <w:rsid w:val="002F3984"/>
    <w:rsid w:val="002F3FA1"/>
    <w:rsid w:val="002F40E2"/>
    <w:rsid w:val="002F53D6"/>
    <w:rsid w:val="002F737C"/>
    <w:rsid w:val="002F7AD3"/>
    <w:rsid w:val="00300047"/>
    <w:rsid w:val="003006B6"/>
    <w:rsid w:val="00300D40"/>
    <w:rsid w:val="00300FBF"/>
    <w:rsid w:val="0030294E"/>
    <w:rsid w:val="00303A23"/>
    <w:rsid w:val="00303C59"/>
    <w:rsid w:val="00304AF6"/>
    <w:rsid w:val="0030639B"/>
    <w:rsid w:val="00306503"/>
    <w:rsid w:val="003068A6"/>
    <w:rsid w:val="0030723B"/>
    <w:rsid w:val="00310F5C"/>
    <w:rsid w:val="00312448"/>
    <w:rsid w:val="003133BA"/>
    <w:rsid w:val="003137DD"/>
    <w:rsid w:val="00315F50"/>
    <w:rsid w:val="00316CE3"/>
    <w:rsid w:val="0031716E"/>
    <w:rsid w:val="00320E83"/>
    <w:rsid w:val="0032102B"/>
    <w:rsid w:val="0032150F"/>
    <w:rsid w:val="00322141"/>
    <w:rsid w:val="003244E6"/>
    <w:rsid w:val="003259ED"/>
    <w:rsid w:val="00327790"/>
    <w:rsid w:val="00330803"/>
    <w:rsid w:val="00331482"/>
    <w:rsid w:val="00331DEC"/>
    <w:rsid w:val="00332A62"/>
    <w:rsid w:val="00332F50"/>
    <w:rsid w:val="0033545A"/>
    <w:rsid w:val="00336577"/>
    <w:rsid w:val="00337DEE"/>
    <w:rsid w:val="00341282"/>
    <w:rsid w:val="00342FB1"/>
    <w:rsid w:val="003443A9"/>
    <w:rsid w:val="003445EE"/>
    <w:rsid w:val="00344ACF"/>
    <w:rsid w:val="003457EA"/>
    <w:rsid w:val="00347B32"/>
    <w:rsid w:val="00347C48"/>
    <w:rsid w:val="00350BEA"/>
    <w:rsid w:val="00356E78"/>
    <w:rsid w:val="00360718"/>
    <w:rsid w:val="00360A76"/>
    <w:rsid w:val="0036205A"/>
    <w:rsid w:val="00362EA8"/>
    <w:rsid w:val="0036394E"/>
    <w:rsid w:val="00363B62"/>
    <w:rsid w:val="003641EB"/>
    <w:rsid w:val="00364881"/>
    <w:rsid w:val="003655D0"/>
    <w:rsid w:val="00366879"/>
    <w:rsid w:val="00367A89"/>
    <w:rsid w:val="003703A8"/>
    <w:rsid w:val="003716EE"/>
    <w:rsid w:val="0037178E"/>
    <w:rsid w:val="0037294E"/>
    <w:rsid w:val="00374CAA"/>
    <w:rsid w:val="00375D45"/>
    <w:rsid w:val="003804BA"/>
    <w:rsid w:val="00381A01"/>
    <w:rsid w:val="00381D91"/>
    <w:rsid w:val="00385990"/>
    <w:rsid w:val="00387111"/>
    <w:rsid w:val="00393122"/>
    <w:rsid w:val="00393D9F"/>
    <w:rsid w:val="00393E21"/>
    <w:rsid w:val="003941F4"/>
    <w:rsid w:val="00394715"/>
    <w:rsid w:val="00395B01"/>
    <w:rsid w:val="003961E9"/>
    <w:rsid w:val="003969CA"/>
    <w:rsid w:val="0039748F"/>
    <w:rsid w:val="00397F0D"/>
    <w:rsid w:val="003A36B7"/>
    <w:rsid w:val="003A43F5"/>
    <w:rsid w:val="003A49F1"/>
    <w:rsid w:val="003A5509"/>
    <w:rsid w:val="003A5E5F"/>
    <w:rsid w:val="003A6EEA"/>
    <w:rsid w:val="003B010C"/>
    <w:rsid w:val="003B0682"/>
    <w:rsid w:val="003B15DB"/>
    <w:rsid w:val="003B2DD8"/>
    <w:rsid w:val="003B3953"/>
    <w:rsid w:val="003B41D1"/>
    <w:rsid w:val="003B5FBF"/>
    <w:rsid w:val="003B6E53"/>
    <w:rsid w:val="003B7BE1"/>
    <w:rsid w:val="003C0719"/>
    <w:rsid w:val="003C4D4C"/>
    <w:rsid w:val="003C64C3"/>
    <w:rsid w:val="003C677F"/>
    <w:rsid w:val="003D051D"/>
    <w:rsid w:val="003D2F71"/>
    <w:rsid w:val="003D3474"/>
    <w:rsid w:val="003D41B0"/>
    <w:rsid w:val="003D4ECC"/>
    <w:rsid w:val="003D6A60"/>
    <w:rsid w:val="003D6DE6"/>
    <w:rsid w:val="003E1A70"/>
    <w:rsid w:val="003E7982"/>
    <w:rsid w:val="003F1D6F"/>
    <w:rsid w:val="003F373A"/>
    <w:rsid w:val="003F421C"/>
    <w:rsid w:val="003F5D59"/>
    <w:rsid w:val="003F673A"/>
    <w:rsid w:val="003F690B"/>
    <w:rsid w:val="003F6F88"/>
    <w:rsid w:val="003F73BF"/>
    <w:rsid w:val="00401595"/>
    <w:rsid w:val="00403272"/>
    <w:rsid w:val="00403621"/>
    <w:rsid w:val="004055D1"/>
    <w:rsid w:val="00405CA7"/>
    <w:rsid w:val="00406799"/>
    <w:rsid w:val="00407797"/>
    <w:rsid w:val="00410B20"/>
    <w:rsid w:val="00411A51"/>
    <w:rsid w:val="00412377"/>
    <w:rsid w:val="00415DCA"/>
    <w:rsid w:val="00417146"/>
    <w:rsid w:val="00417183"/>
    <w:rsid w:val="00417D98"/>
    <w:rsid w:val="004205D8"/>
    <w:rsid w:val="00421457"/>
    <w:rsid w:val="00422C68"/>
    <w:rsid w:val="0042324D"/>
    <w:rsid w:val="00423642"/>
    <w:rsid w:val="00424E5F"/>
    <w:rsid w:val="004256EE"/>
    <w:rsid w:val="004303FB"/>
    <w:rsid w:val="00430AED"/>
    <w:rsid w:val="004311EA"/>
    <w:rsid w:val="00431A6A"/>
    <w:rsid w:val="00431E32"/>
    <w:rsid w:val="00431FDF"/>
    <w:rsid w:val="00432325"/>
    <w:rsid w:val="004327AF"/>
    <w:rsid w:val="004334A1"/>
    <w:rsid w:val="00435CCB"/>
    <w:rsid w:val="00437DDA"/>
    <w:rsid w:val="0044035A"/>
    <w:rsid w:val="00441406"/>
    <w:rsid w:val="004429AD"/>
    <w:rsid w:val="0044512C"/>
    <w:rsid w:val="004453D1"/>
    <w:rsid w:val="00446A76"/>
    <w:rsid w:val="00446AD8"/>
    <w:rsid w:val="00451A2C"/>
    <w:rsid w:val="0045254D"/>
    <w:rsid w:val="00453431"/>
    <w:rsid w:val="00453C66"/>
    <w:rsid w:val="004541DF"/>
    <w:rsid w:val="00454BC6"/>
    <w:rsid w:val="00454E55"/>
    <w:rsid w:val="00457000"/>
    <w:rsid w:val="00460889"/>
    <w:rsid w:val="00460E17"/>
    <w:rsid w:val="00461691"/>
    <w:rsid w:val="00461954"/>
    <w:rsid w:val="00461D3B"/>
    <w:rsid w:val="0046281A"/>
    <w:rsid w:val="00462C7B"/>
    <w:rsid w:val="00463621"/>
    <w:rsid w:val="00465AA0"/>
    <w:rsid w:val="00466786"/>
    <w:rsid w:val="00466CB7"/>
    <w:rsid w:val="004676BC"/>
    <w:rsid w:val="0047125A"/>
    <w:rsid w:val="004712AF"/>
    <w:rsid w:val="00471833"/>
    <w:rsid w:val="004733B2"/>
    <w:rsid w:val="0047432B"/>
    <w:rsid w:val="00474B4E"/>
    <w:rsid w:val="0047685A"/>
    <w:rsid w:val="00481875"/>
    <w:rsid w:val="00483AB8"/>
    <w:rsid w:val="004840D1"/>
    <w:rsid w:val="0048427F"/>
    <w:rsid w:val="00484344"/>
    <w:rsid w:val="004844E4"/>
    <w:rsid w:val="00486060"/>
    <w:rsid w:val="00487389"/>
    <w:rsid w:val="00487E59"/>
    <w:rsid w:val="00491196"/>
    <w:rsid w:val="004914D0"/>
    <w:rsid w:val="00491F70"/>
    <w:rsid w:val="004938B1"/>
    <w:rsid w:val="00493B2D"/>
    <w:rsid w:val="00494283"/>
    <w:rsid w:val="00495264"/>
    <w:rsid w:val="00496526"/>
    <w:rsid w:val="00496671"/>
    <w:rsid w:val="004967BF"/>
    <w:rsid w:val="004A0881"/>
    <w:rsid w:val="004A1126"/>
    <w:rsid w:val="004A542C"/>
    <w:rsid w:val="004A761C"/>
    <w:rsid w:val="004A761F"/>
    <w:rsid w:val="004A77C8"/>
    <w:rsid w:val="004B177B"/>
    <w:rsid w:val="004B237B"/>
    <w:rsid w:val="004B65B8"/>
    <w:rsid w:val="004B7295"/>
    <w:rsid w:val="004B730D"/>
    <w:rsid w:val="004B7A8E"/>
    <w:rsid w:val="004C0D93"/>
    <w:rsid w:val="004C14F0"/>
    <w:rsid w:val="004C19C1"/>
    <w:rsid w:val="004C3F19"/>
    <w:rsid w:val="004C5150"/>
    <w:rsid w:val="004C56C3"/>
    <w:rsid w:val="004C6E09"/>
    <w:rsid w:val="004D0FB5"/>
    <w:rsid w:val="004D1150"/>
    <w:rsid w:val="004D1580"/>
    <w:rsid w:val="004D1854"/>
    <w:rsid w:val="004D2F96"/>
    <w:rsid w:val="004D69A7"/>
    <w:rsid w:val="004D73B0"/>
    <w:rsid w:val="004D7D41"/>
    <w:rsid w:val="004E3F47"/>
    <w:rsid w:val="004E55A3"/>
    <w:rsid w:val="004E63C8"/>
    <w:rsid w:val="004E68C9"/>
    <w:rsid w:val="004E709B"/>
    <w:rsid w:val="004F1447"/>
    <w:rsid w:val="004F2338"/>
    <w:rsid w:val="004F2F07"/>
    <w:rsid w:val="004F4BFD"/>
    <w:rsid w:val="004F5E91"/>
    <w:rsid w:val="004F6579"/>
    <w:rsid w:val="004F6600"/>
    <w:rsid w:val="00501FB7"/>
    <w:rsid w:val="0050208A"/>
    <w:rsid w:val="00506D0F"/>
    <w:rsid w:val="00510343"/>
    <w:rsid w:val="00511317"/>
    <w:rsid w:val="00514A7B"/>
    <w:rsid w:val="00515B42"/>
    <w:rsid w:val="005202D1"/>
    <w:rsid w:val="00521243"/>
    <w:rsid w:val="005217F4"/>
    <w:rsid w:val="00521A20"/>
    <w:rsid w:val="0052644D"/>
    <w:rsid w:val="00526878"/>
    <w:rsid w:val="00526DFC"/>
    <w:rsid w:val="00530DB7"/>
    <w:rsid w:val="00533FA3"/>
    <w:rsid w:val="005377BB"/>
    <w:rsid w:val="005378A7"/>
    <w:rsid w:val="0054133D"/>
    <w:rsid w:val="00542518"/>
    <w:rsid w:val="005430CF"/>
    <w:rsid w:val="005435B8"/>
    <w:rsid w:val="00544099"/>
    <w:rsid w:val="00545013"/>
    <w:rsid w:val="005450F1"/>
    <w:rsid w:val="005503DB"/>
    <w:rsid w:val="0055097F"/>
    <w:rsid w:val="00551F50"/>
    <w:rsid w:val="00552723"/>
    <w:rsid w:val="00552753"/>
    <w:rsid w:val="00552C23"/>
    <w:rsid w:val="00552F70"/>
    <w:rsid w:val="00553D82"/>
    <w:rsid w:val="00554D61"/>
    <w:rsid w:val="00554FF8"/>
    <w:rsid w:val="00556B5F"/>
    <w:rsid w:val="005573EF"/>
    <w:rsid w:val="00560C1A"/>
    <w:rsid w:val="00562CFE"/>
    <w:rsid w:val="00563DCD"/>
    <w:rsid w:val="00564D99"/>
    <w:rsid w:val="00565AA7"/>
    <w:rsid w:val="005668FD"/>
    <w:rsid w:val="005711FA"/>
    <w:rsid w:val="00571449"/>
    <w:rsid w:val="00571821"/>
    <w:rsid w:val="00571CFC"/>
    <w:rsid w:val="00573895"/>
    <w:rsid w:val="0057611C"/>
    <w:rsid w:val="00580EBC"/>
    <w:rsid w:val="005819C2"/>
    <w:rsid w:val="00582F1A"/>
    <w:rsid w:val="0058352E"/>
    <w:rsid w:val="005844F1"/>
    <w:rsid w:val="00584561"/>
    <w:rsid w:val="005862E8"/>
    <w:rsid w:val="00587D38"/>
    <w:rsid w:val="00587EB0"/>
    <w:rsid w:val="005964CC"/>
    <w:rsid w:val="005971E3"/>
    <w:rsid w:val="00597FF3"/>
    <w:rsid w:val="005A1639"/>
    <w:rsid w:val="005A1B44"/>
    <w:rsid w:val="005A2427"/>
    <w:rsid w:val="005A33A5"/>
    <w:rsid w:val="005A427A"/>
    <w:rsid w:val="005A487F"/>
    <w:rsid w:val="005A5EF8"/>
    <w:rsid w:val="005A7A25"/>
    <w:rsid w:val="005B19AF"/>
    <w:rsid w:val="005B1B60"/>
    <w:rsid w:val="005B2143"/>
    <w:rsid w:val="005B2215"/>
    <w:rsid w:val="005B2B12"/>
    <w:rsid w:val="005B2F5F"/>
    <w:rsid w:val="005B3214"/>
    <w:rsid w:val="005B456A"/>
    <w:rsid w:val="005B5298"/>
    <w:rsid w:val="005B612D"/>
    <w:rsid w:val="005B617A"/>
    <w:rsid w:val="005B7A19"/>
    <w:rsid w:val="005B7A72"/>
    <w:rsid w:val="005C07B3"/>
    <w:rsid w:val="005C15FD"/>
    <w:rsid w:val="005C1E03"/>
    <w:rsid w:val="005C3881"/>
    <w:rsid w:val="005C3CA8"/>
    <w:rsid w:val="005C3EBF"/>
    <w:rsid w:val="005C6765"/>
    <w:rsid w:val="005C6919"/>
    <w:rsid w:val="005C6C92"/>
    <w:rsid w:val="005C74E6"/>
    <w:rsid w:val="005C7927"/>
    <w:rsid w:val="005C7BB4"/>
    <w:rsid w:val="005D050E"/>
    <w:rsid w:val="005D0C1F"/>
    <w:rsid w:val="005D3927"/>
    <w:rsid w:val="005E3016"/>
    <w:rsid w:val="005E3347"/>
    <w:rsid w:val="005E5151"/>
    <w:rsid w:val="005E5BC3"/>
    <w:rsid w:val="005E62F9"/>
    <w:rsid w:val="005E6C24"/>
    <w:rsid w:val="005E7F1F"/>
    <w:rsid w:val="005F026D"/>
    <w:rsid w:val="005F17D8"/>
    <w:rsid w:val="005F45CD"/>
    <w:rsid w:val="005F544D"/>
    <w:rsid w:val="005F5A05"/>
    <w:rsid w:val="005F6448"/>
    <w:rsid w:val="005F6F2C"/>
    <w:rsid w:val="00600158"/>
    <w:rsid w:val="00600B7F"/>
    <w:rsid w:val="006011A9"/>
    <w:rsid w:val="00602DD2"/>
    <w:rsid w:val="006036AD"/>
    <w:rsid w:val="006041FF"/>
    <w:rsid w:val="00604519"/>
    <w:rsid w:val="00610C82"/>
    <w:rsid w:val="006110B3"/>
    <w:rsid w:val="006111B1"/>
    <w:rsid w:val="006146DA"/>
    <w:rsid w:val="0061497C"/>
    <w:rsid w:val="00615777"/>
    <w:rsid w:val="00615A94"/>
    <w:rsid w:val="00616752"/>
    <w:rsid w:val="00616989"/>
    <w:rsid w:val="0061742B"/>
    <w:rsid w:val="006202EE"/>
    <w:rsid w:val="0062114C"/>
    <w:rsid w:val="006213E8"/>
    <w:rsid w:val="006225EE"/>
    <w:rsid w:val="00622FEB"/>
    <w:rsid w:val="00624141"/>
    <w:rsid w:val="0062453F"/>
    <w:rsid w:val="00625DA5"/>
    <w:rsid w:val="00626BA6"/>
    <w:rsid w:val="00627240"/>
    <w:rsid w:val="00630F8A"/>
    <w:rsid w:val="0063443D"/>
    <w:rsid w:val="00634BB6"/>
    <w:rsid w:val="00634BC1"/>
    <w:rsid w:val="006351C7"/>
    <w:rsid w:val="006352D9"/>
    <w:rsid w:val="00636237"/>
    <w:rsid w:val="006373EE"/>
    <w:rsid w:val="00640F1E"/>
    <w:rsid w:val="00643040"/>
    <w:rsid w:val="006434D1"/>
    <w:rsid w:val="00644BCF"/>
    <w:rsid w:val="00646A78"/>
    <w:rsid w:val="0064774E"/>
    <w:rsid w:val="00651F6E"/>
    <w:rsid w:val="00652CFF"/>
    <w:rsid w:val="00654844"/>
    <w:rsid w:val="006548EB"/>
    <w:rsid w:val="00654C30"/>
    <w:rsid w:val="00655853"/>
    <w:rsid w:val="00657463"/>
    <w:rsid w:val="00657655"/>
    <w:rsid w:val="00657EAE"/>
    <w:rsid w:val="00657F3E"/>
    <w:rsid w:val="00660136"/>
    <w:rsid w:val="006637F9"/>
    <w:rsid w:val="00663A3D"/>
    <w:rsid w:val="00667F52"/>
    <w:rsid w:val="00671882"/>
    <w:rsid w:val="006734E3"/>
    <w:rsid w:val="006738A8"/>
    <w:rsid w:val="00673E3E"/>
    <w:rsid w:val="0067460F"/>
    <w:rsid w:val="00674D90"/>
    <w:rsid w:val="00675379"/>
    <w:rsid w:val="006765F5"/>
    <w:rsid w:val="0068240A"/>
    <w:rsid w:val="00682500"/>
    <w:rsid w:val="006835F0"/>
    <w:rsid w:val="00685D79"/>
    <w:rsid w:val="00690C56"/>
    <w:rsid w:val="00694159"/>
    <w:rsid w:val="00694373"/>
    <w:rsid w:val="0069659E"/>
    <w:rsid w:val="00697FA8"/>
    <w:rsid w:val="006A0176"/>
    <w:rsid w:val="006A0E16"/>
    <w:rsid w:val="006A0F7F"/>
    <w:rsid w:val="006A4736"/>
    <w:rsid w:val="006A5BC2"/>
    <w:rsid w:val="006A79A8"/>
    <w:rsid w:val="006A79DC"/>
    <w:rsid w:val="006B060D"/>
    <w:rsid w:val="006B0A4A"/>
    <w:rsid w:val="006B1479"/>
    <w:rsid w:val="006B1F6D"/>
    <w:rsid w:val="006B27B1"/>
    <w:rsid w:val="006B2FE8"/>
    <w:rsid w:val="006B39D6"/>
    <w:rsid w:val="006B55A8"/>
    <w:rsid w:val="006B5DD8"/>
    <w:rsid w:val="006B6F30"/>
    <w:rsid w:val="006B722E"/>
    <w:rsid w:val="006C00B4"/>
    <w:rsid w:val="006C25CC"/>
    <w:rsid w:val="006C2AF9"/>
    <w:rsid w:val="006C3AB7"/>
    <w:rsid w:val="006C4051"/>
    <w:rsid w:val="006C5BF0"/>
    <w:rsid w:val="006C5C9E"/>
    <w:rsid w:val="006C77A5"/>
    <w:rsid w:val="006D1A33"/>
    <w:rsid w:val="006D1C13"/>
    <w:rsid w:val="006D2DA1"/>
    <w:rsid w:val="006D4233"/>
    <w:rsid w:val="006D4CFB"/>
    <w:rsid w:val="006D5CA3"/>
    <w:rsid w:val="006D697D"/>
    <w:rsid w:val="006D7C6A"/>
    <w:rsid w:val="006E032D"/>
    <w:rsid w:val="006E229B"/>
    <w:rsid w:val="006E3EED"/>
    <w:rsid w:val="006E5E91"/>
    <w:rsid w:val="006E7BFC"/>
    <w:rsid w:val="006F247F"/>
    <w:rsid w:val="006F5301"/>
    <w:rsid w:val="006F5808"/>
    <w:rsid w:val="006F58E1"/>
    <w:rsid w:val="00702B1D"/>
    <w:rsid w:val="0070389E"/>
    <w:rsid w:val="00703DCB"/>
    <w:rsid w:val="00706910"/>
    <w:rsid w:val="00707CF5"/>
    <w:rsid w:val="00710CC8"/>
    <w:rsid w:val="00713498"/>
    <w:rsid w:val="00714038"/>
    <w:rsid w:val="007141D7"/>
    <w:rsid w:val="00716388"/>
    <w:rsid w:val="007167CE"/>
    <w:rsid w:val="00717E1E"/>
    <w:rsid w:val="00717F91"/>
    <w:rsid w:val="00720639"/>
    <w:rsid w:val="00722BAD"/>
    <w:rsid w:val="00722BD6"/>
    <w:rsid w:val="00724877"/>
    <w:rsid w:val="00724AB4"/>
    <w:rsid w:val="00724B53"/>
    <w:rsid w:val="00725B85"/>
    <w:rsid w:val="0072784E"/>
    <w:rsid w:val="00730C9E"/>
    <w:rsid w:val="007319CA"/>
    <w:rsid w:val="0073237F"/>
    <w:rsid w:val="0073308F"/>
    <w:rsid w:val="00733139"/>
    <w:rsid w:val="00733509"/>
    <w:rsid w:val="0073450C"/>
    <w:rsid w:val="00735106"/>
    <w:rsid w:val="007354BB"/>
    <w:rsid w:val="00735A43"/>
    <w:rsid w:val="0074069F"/>
    <w:rsid w:val="00740EDA"/>
    <w:rsid w:val="00743767"/>
    <w:rsid w:val="0074391B"/>
    <w:rsid w:val="007440E9"/>
    <w:rsid w:val="00744400"/>
    <w:rsid w:val="007447B8"/>
    <w:rsid w:val="00745962"/>
    <w:rsid w:val="00745EC2"/>
    <w:rsid w:val="00747620"/>
    <w:rsid w:val="00747A96"/>
    <w:rsid w:val="007528BC"/>
    <w:rsid w:val="007531F3"/>
    <w:rsid w:val="00753BB4"/>
    <w:rsid w:val="0075411E"/>
    <w:rsid w:val="007550DC"/>
    <w:rsid w:val="00756D2A"/>
    <w:rsid w:val="007604BE"/>
    <w:rsid w:val="00761B8B"/>
    <w:rsid w:val="00761BF7"/>
    <w:rsid w:val="00762181"/>
    <w:rsid w:val="00763AFE"/>
    <w:rsid w:val="0076521A"/>
    <w:rsid w:val="00765605"/>
    <w:rsid w:val="00766DCE"/>
    <w:rsid w:val="00767E15"/>
    <w:rsid w:val="007703B8"/>
    <w:rsid w:val="00773313"/>
    <w:rsid w:val="0077441D"/>
    <w:rsid w:val="00775A1E"/>
    <w:rsid w:val="0077683D"/>
    <w:rsid w:val="00777F0D"/>
    <w:rsid w:val="00780377"/>
    <w:rsid w:val="00780ED2"/>
    <w:rsid w:val="00781520"/>
    <w:rsid w:val="00786B9E"/>
    <w:rsid w:val="0078746C"/>
    <w:rsid w:val="00787B24"/>
    <w:rsid w:val="00790DB4"/>
    <w:rsid w:val="00791E6F"/>
    <w:rsid w:val="00792F3C"/>
    <w:rsid w:val="00794438"/>
    <w:rsid w:val="0079624B"/>
    <w:rsid w:val="007973BA"/>
    <w:rsid w:val="007A2E5F"/>
    <w:rsid w:val="007A3A27"/>
    <w:rsid w:val="007A4B31"/>
    <w:rsid w:val="007A4E16"/>
    <w:rsid w:val="007A59CD"/>
    <w:rsid w:val="007B0142"/>
    <w:rsid w:val="007B2A1E"/>
    <w:rsid w:val="007B2CDA"/>
    <w:rsid w:val="007B57F2"/>
    <w:rsid w:val="007B5949"/>
    <w:rsid w:val="007C030B"/>
    <w:rsid w:val="007C0493"/>
    <w:rsid w:val="007C10B5"/>
    <w:rsid w:val="007C1171"/>
    <w:rsid w:val="007C2E8A"/>
    <w:rsid w:val="007C3BDA"/>
    <w:rsid w:val="007C4125"/>
    <w:rsid w:val="007C6680"/>
    <w:rsid w:val="007C700E"/>
    <w:rsid w:val="007C78BF"/>
    <w:rsid w:val="007C7C11"/>
    <w:rsid w:val="007D22A1"/>
    <w:rsid w:val="007D233F"/>
    <w:rsid w:val="007D2353"/>
    <w:rsid w:val="007D256D"/>
    <w:rsid w:val="007D2865"/>
    <w:rsid w:val="007D2D3D"/>
    <w:rsid w:val="007D3322"/>
    <w:rsid w:val="007D43DB"/>
    <w:rsid w:val="007D6450"/>
    <w:rsid w:val="007D687E"/>
    <w:rsid w:val="007D72C1"/>
    <w:rsid w:val="007D7C18"/>
    <w:rsid w:val="007D7C53"/>
    <w:rsid w:val="007E0517"/>
    <w:rsid w:val="007E23DF"/>
    <w:rsid w:val="007E39CF"/>
    <w:rsid w:val="007E3B8A"/>
    <w:rsid w:val="007E46EF"/>
    <w:rsid w:val="007E5529"/>
    <w:rsid w:val="007E773D"/>
    <w:rsid w:val="007F0334"/>
    <w:rsid w:val="007F1D2D"/>
    <w:rsid w:val="007F3C38"/>
    <w:rsid w:val="007F6D68"/>
    <w:rsid w:val="007F7A92"/>
    <w:rsid w:val="0080245D"/>
    <w:rsid w:val="00803F5C"/>
    <w:rsid w:val="00804FD4"/>
    <w:rsid w:val="00806598"/>
    <w:rsid w:val="00807703"/>
    <w:rsid w:val="0081004D"/>
    <w:rsid w:val="0081106F"/>
    <w:rsid w:val="00811881"/>
    <w:rsid w:val="00811950"/>
    <w:rsid w:val="00812E2E"/>
    <w:rsid w:val="00813929"/>
    <w:rsid w:val="00814904"/>
    <w:rsid w:val="00817A8F"/>
    <w:rsid w:val="0082197D"/>
    <w:rsid w:val="008221F4"/>
    <w:rsid w:val="00823B03"/>
    <w:rsid w:val="00824182"/>
    <w:rsid w:val="00830AB8"/>
    <w:rsid w:val="00830EAC"/>
    <w:rsid w:val="00831528"/>
    <w:rsid w:val="00832098"/>
    <w:rsid w:val="00832D80"/>
    <w:rsid w:val="00832EE7"/>
    <w:rsid w:val="00833865"/>
    <w:rsid w:val="0083448B"/>
    <w:rsid w:val="00835963"/>
    <w:rsid w:val="00837AB4"/>
    <w:rsid w:val="00840D64"/>
    <w:rsid w:val="00843006"/>
    <w:rsid w:val="0084492D"/>
    <w:rsid w:val="00847067"/>
    <w:rsid w:val="00850483"/>
    <w:rsid w:val="00851B1A"/>
    <w:rsid w:val="0085487B"/>
    <w:rsid w:val="008558F5"/>
    <w:rsid w:val="00856176"/>
    <w:rsid w:val="00856935"/>
    <w:rsid w:val="008578ED"/>
    <w:rsid w:val="00860609"/>
    <w:rsid w:val="008615D0"/>
    <w:rsid w:val="008619E5"/>
    <w:rsid w:val="008639A3"/>
    <w:rsid w:val="00864879"/>
    <w:rsid w:val="00864924"/>
    <w:rsid w:val="00865731"/>
    <w:rsid w:val="0086581B"/>
    <w:rsid w:val="0086604B"/>
    <w:rsid w:val="008662E1"/>
    <w:rsid w:val="00872082"/>
    <w:rsid w:val="00872CFC"/>
    <w:rsid w:val="0087439A"/>
    <w:rsid w:val="00874830"/>
    <w:rsid w:val="00874C62"/>
    <w:rsid w:val="008760C1"/>
    <w:rsid w:val="00876784"/>
    <w:rsid w:val="008779D8"/>
    <w:rsid w:val="00881890"/>
    <w:rsid w:val="008839F0"/>
    <w:rsid w:val="00884935"/>
    <w:rsid w:val="008854AB"/>
    <w:rsid w:val="00885B68"/>
    <w:rsid w:val="008871AD"/>
    <w:rsid w:val="008873C6"/>
    <w:rsid w:val="00887E26"/>
    <w:rsid w:val="0089122A"/>
    <w:rsid w:val="0089214A"/>
    <w:rsid w:val="0089296C"/>
    <w:rsid w:val="008944C2"/>
    <w:rsid w:val="0089496F"/>
    <w:rsid w:val="0089535A"/>
    <w:rsid w:val="008A0EE7"/>
    <w:rsid w:val="008A1340"/>
    <w:rsid w:val="008A1409"/>
    <w:rsid w:val="008A1AA6"/>
    <w:rsid w:val="008A1FCD"/>
    <w:rsid w:val="008A28B1"/>
    <w:rsid w:val="008A3E2A"/>
    <w:rsid w:val="008A46E8"/>
    <w:rsid w:val="008A7635"/>
    <w:rsid w:val="008B01E8"/>
    <w:rsid w:val="008B028A"/>
    <w:rsid w:val="008B1043"/>
    <w:rsid w:val="008B26B6"/>
    <w:rsid w:val="008B291C"/>
    <w:rsid w:val="008B29A3"/>
    <w:rsid w:val="008B3D80"/>
    <w:rsid w:val="008B3F72"/>
    <w:rsid w:val="008B57A0"/>
    <w:rsid w:val="008B5F72"/>
    <w:rsid w:val="008B6DA2"/>
    <w:rsid w:val="008B7464"/>
    <w:rsid w:val="008C07FE"/>
    <w:rsid w:val="008C1D0A"/>
    <w:rsid w:val="008C352B"/>
    <w:rsid w:val="008C446A"/>
    <w:rsid w:val="008C6800"/>
    <w:rsid w:val="008C697E"/>
    <w:rsid w:val="008D2407"/>
    <w:rsid w:val="008D377A"/>
    <w:rsid w:val="008D3A89"/>
    <w:rsid w:val="008D3D6A"/>
    <w:rsid w:val="008D4A18"/>
    <w:rsid w:val="008D5708"/>
    <w:rsid w:val="008D694D"/>
    <w:rsid w:val="008E028F"/>
    <w:rsid w:val="008E0B64"/>
    <w:rsid w:val="008E1877"/>
    <w:rsid w:val="008E2140"/>
    <w:rsid w:val="008E4CB6"/>
    <w:rsid w:val="008E5AB1"/>
    <w:rsid w:val="008E6D26"/>
    <w:rsid w:val="008E6E93"/>
    <w:rsid w:val="008E71F6"/>
    <w:rsid w:val="008F5432"/>
    <w:rsid w:val="008F6DF9"/>
    <w:rsid w:val="008F7069"/>
    <w:rsid w:val="008F7585"/>
    <w:rsid w:val="009008F2"/>
    <w:rsid w:val="00900917"/>
    <w:rsid w:val="0090152D"/>
    <w:rsid w:val="009020D1"/>
    <w:rsid w:val="00906451"/>
    <w:rsid w:val="00910BC2"/>
    <w:rsid w:val="00910E59"/>
    <w:rsid w:val="0091134C"/>
    <w:rsid w:val="009117F0"/>
    <w:rsid w:val="00912001"/>
    <w:rsid w:val="00912C6C"/>
    <w:rsid w:val="00912F81"/>
    <w:rsid w:val="00915BA1"/>
    <w:rsid w:val="009164C8"/>
    <w:rsid w:val="00916C53"/>
    <w:rsid w:val="0091703E"/>
    <w:rsid w:val="009172A1"/>
    <w:rsid w:val="009172A6"/>
    <w:rsid w:val="009213B7"/>
    <w:rsid w:val="00921ACD"/>
    <w:rsid w:val="00921E67"/>
    <w:rsid w:val="009226D1"/>
    <w:rsid w:val="00923144"/>
    <w:rsid w:val="009242C0"/>
    <w:rsid w:val="00925878"/>
    <w:rsid w:val="009276C0"/>
    <w:rsid w:val="00927FC9"/>
    <w:rsid w:val="009302AE"/>
    <w:rsid w:val="00930985"/>
    <w:rsid w:val="00932935"/>
    <w:rsid w:val="00933704"/>
    <w:rsid w:val="00933A50"/>
    <w:rsid w:val="0093435E"/>
    <w:rsid w:val="00935AB1"/>
    <w:rsid w:val="00935E04"/>
    <w:rsid w:val="0093723F"/>
    <w:rsid w:val="00940DFA"/>
    <w:rsid w:val="0094148B"/>
    <w:rsid w:val="009433BE"/>
    <w:rsid w:val="00943BEB"/>
    <w:rsid w:val="00944019"/>
    <w:rsid w:val="00945294"/>
    <w:rsid w:val="0094759C"/>
    <w:rsid w:val="00951E3B"/>
    <w:rsid w:val="00952FF5"/>
    <w:rsid w:val="0095627D"/>
    <w:rsid w:val="00956DE9"/>
    <w:rsid w:val="00960018"/>
    <w:rsid w:val="0096121D"/>
    <w:rsid w:val="00964394"/>
    <w:rsid w:val="00964C47"/>
    <w:rsid w:val="00964D54"/>
    <w:rsid w:val="0096515D"/>
    <w:rsid w:val="00965DB6"/>
    <w:rsid w:val="009665B8"/>
    <w:rsid w:val="00967B35"/>
    <w:rsid w:val="00967EB2"/>
    <w:rsid w:val="0097019A"/>
    <w:rsid w:val="00970562"/>
    <w:rsid w:val="00970646"/>
    <w:rsid w:val="00972DFD"/>
    <w:rsid w:val="0097365A"/>
    <w:rsid w:val="009740B5"/>
    <w:rsid w:val="009749AC"/>
    <w:rsid w:val="00981897"/>
    <w:rsid w:val="00981DB7"/>
    <w:rsid w:val="00982268"/>
    <w:rsid w:val="00983FB9"/>
    <w:rsid w:val="00984030"/>
    <w:rsid w:val="0098453C"/>
    <w:rsid w:val="00985E51"/>
    <w:rsid w:val="00987B11"/>
    <w:rsid w:val="00990228"/>
    <w:rsid w:val="009903E8"/>
    <w:rsid w:val="00992D86"/>
    <w:rsid w:val="00992F38"/>
    <w:rsid w:val="00993319"/>
    <w:rsid w:val="00993A65"/>
    <w:rsid w:val="00995976"/>
    <w:rsid w:val="009A19FC"/>
    <w:rsid w:val="009A3187"/>
    <w:rsid w:val="009A4039"/>
    <w:rsid w:val="009A492C"/>
    <w:rsid w:val="009A5ADC"/>
    <w:rsid w:val="009A63D8"/>
    <w:rsid w:val="009B0C37"/>
    <w:rsid w:val="009B5D39"/>
    <w:rsid w:val="009B5FA6"/>
    <w:rsid w:val="009B7AD3"/>
    <w:rsid w:val="009B7B55"/>
    <w:rsid w:val="009C016C"/>
    <w:rsid w:val="009C05CB"/>
    <w:rsid w:val="009C0617"/>
    <w:rsid w:val="009C0F53"/>
    <w:rsid w:val="009C18AB"/>
    <w:rsid w:val="009C1DFD"/>
    <w:rsid w:val="009C2678"/>
    <w:rsid w:val="009C2F89"/>
    <w:rsid w:val="009C594D"/>
    <w:rsid w:val="009C7507"/>
    <w:rsid w:val="009D029E"/>
    <w:rsid w:val="009D0309"/>
    <w:rsid w:val="009D26DD"/>
    <w:rsid w:val="009D56AA"/>
    <w:rsid w:val="009D6B59"/>
    <w:rsid w:val="009D7EAC"/>
    <w:rsid w:val="009E08DA"/>
    <w:rsid w:val="009E2070"/>
    <w:rsid w:val="009E255C"/>
    <w:rsid w:val="009E6C8A"/>
    <w:rsid w:val="009E7FD1"/>
    <w:rsid w:val="009F2AA3"/>
    <w:rsid w:val="009F6038"/>
    <w:rsid w:val="009F6C33"/>
    <w:rsid w:val="009F6D36"/>
    <w:rsid w:val="009F7336"/>
    <w:rsid w:val="00A002C3"/>
    <w:rsid w:val="00A005A3"/>
    <w:rsid w:val="00A05575"/>
    <w:rsid w:val="00A05CB9"/>
    <w:rsid w:val="00A116EB"/>
    <w:rsid w:val="00A13C7B"/>
    <w:rsid w:val="00A13FA1"/>
    <w:rsid w:val="00A151B9"/>
    <w:rsid w:val="00A15F08"/>
    <w:rsid w:val="00A15FF9"/>
    <w:rsid w:val="00A1627C"/>
    <w:rsid w:val="00A165AA"/>
    <w:rsid w:val="00A167B3"/>
    <w:rsid w:val="00A2333E"/>
    <w:rsid w:val="00A23D3D"/>
    <w:rsid w:val="00A24FB2"/>
    <w:rsid w:val="00A26742"/>
    <w:rsid w:val="00A30098"/>
    <w:rsid w:val="00A3260A"/>
    <w:rsid w:val="00A33FD4"/>
    <w:rsid w:val="00A34817"/>
    <w:rsid w:val="00A35652"/>
    <w:rsid w:val="00A36384"/>
    <w:rsid w:val="00A4104C"/>
    <w:rsid w:val="00A418D2"/>
    <w:rsid w:val="00A43C63"/>
    <w:rsid w:val="00A443BF"/>
    <w:rsid w:val="00A44D12"/>
    <w:rsid w:val="00A470F4"/>
    <w:rsid w:val="00A47DE2"/>
    <w:rsid w:val="00A53CF8"/>
    <w:rsid w:val="00A5442E"/>
    <w:rsid w:val="00A54670"/>
    <w:rsid w:val="00A55B72"/>
    <w:rsid w:val="00A57B33"/>
    <w:rsid w:val="00A60261"/>
    <w:rsid w:val="00A63413"/>
    <w:rsid w:val="00A64417"/>
    <w:rsid w:val="00A67BA3"/>
    <w:rsid w:val="00A7192F"/>
    <w:rsid w:val="00A71C86"/>
    <w:rsid w:val="00A71F6E"/>
    <w:rsid w:val="00A72238"/>
    <w:rsid w:val="00A753D3"/>
    <w:rsid w:val="00A76437"/>
    <w:rsid w:val="00A80887"/>
    <w:rsid w:val="00A812D2"/>
    <w:rsid w:val="00A82A65"/>
    <w:rsid w:val="00A83718"/>
    <w:rsid w:val="00A8491E"/>
    <w:rsid w:val="00A85015"/>
    <w:rsid w:val="00A857DB"/>
    <w:rsid w:val="00A86CED"/>
    <w:rsid w:val="00A87C95"/>
    <w:rsid w:val="00A9026F"/>
    <w:rsid w:val="00A90D21"/>
    <w:rsid w:val="00A919B5"/>
    <w:rsid w:val="00A92520"/>
    <w:rsid w:val="00A925DD"/>
    <w:rsid w:val="00A95900"/>
    <w:rsid w:val="00AA02F8"/>
    <w:rsid w:val="00AA0BA5"/>
    <w:rsid w:val="00AA123F"/>
    <w:rsid w:val="00AA1DC5"/>
    <w:rsid w:val="00AA23EE"/>
    <w:rsid w:val="00AA2937"/>
    <w:rsid w:val="00AA3B99"/>
    <w:rsid w:val="00AA3C2F"/>
    <w:rsid w:val="00AA3F83"/>
    <w:rsid w:val="00AA470A"/>
    <w:rsid w:val="00AA54E4"/>
    <w:rsid w:val="00AA5F86"/>
    <w:rsid w:val="00AB0ECE"/>
    <w:rsid w:val="00AB10EF"/>
    <w:rsid w:val="00AB1A08"/>
    <w:rsid w:val="00AB1E09"/>
    <w:rsid w:val="00AB2783"/>
    <w:rsid w:val="00AC0452"/>
    <w:rsid w:val="00AC1DA5"/>
    <w:rsid w:val="00AC2A24"/>
    <w:rsid w:val="00AC3328"/>
    <w:rsid w:val="00AC3562"/>
    <w:rsid w:val="00AC565B"/>
    <w:rsid w:val="00AC7354"/>
    <w:rsid w:val="00AC7692"/>
    <w:rsid w:val="00AC7A18"/>
    <w:rsid w:val="00AD193C"/>
    <w:rsid w:val="00AD552E"/>
    <w:rsid w:val="00AD5646"/>
    <w:rsid w:val="00AD621D"/>
    <w:rsid w:val="00AD6C58"/>
    <w:rsid w:val="00AE4184"/>
    <w:rsid w:val="00AE4616"/>
    <w:rsid w:val="00AE508D"/>
    <w:rsid w:val="00AE5C3F"/>
    <w:rsid w:val="00AE61DB"/>
    <w:rsid w:val="00AE7091"/>
    <w:rsid w:val="00AE70F8"/>
    <w:rsid w:val="00AE75B5"/>
    <w:rsid w:val="00AF0010"/>
    <w:rsid w:val="00AF00CE"/>
    <w:rsid w:val="00AF2C4C"/>
    <w:rsid w:val="00AF4844"/>
    <w:rsid w:val="00AF4F0B"/>
    <w:rsid w:val="00AF5F35"/>
    <w:rsid w:val="00AF6FED"/>
    <w:rsid w:val="00AF7C96"/>
    <w:rsid w:val="00B00E8C"/>
    <w:rsid w:val="00B013E0"/>
    <w:rsid w:val="00B01AF6"/>
    <w:rsid w:val="00B02684"/>
    <w:rsid w:val="00B02811"/>
    <w:rsid w:val="00B03450"/>
    <w:rsid w:val="00B057F6"/>
    <w:rsid w:val="00B0640B"/>
    <w:rsid w:val="00B12674"/>
    <w:rsid w:val="00B14D93"/>
    <w:rsid w:val="00B158F4"/>
    <w:rsid w:val="00B16915"/>
    <w:rsid w:val="00B1722D"/>
    <w:rsid w:val="00B178EE"/>
    <w:rsid w:val="00B217A9"/>
    <w:rsid w:val="00B21AEB"/>
    <w:rsid w:val="00B21CEE"/>
    <w:rsid w:val="00B22872"/>
    <w:rsid w:val="00B25653"/>
    <w:rsid w:val="00B262E5"/>
    <w:rsid w:val="00B2667B"/>
    <w:rsid w:val="00B26901"/>
    <w:rsid w:val="00B2735F"/>
    <w:rsid w:val="00B30B80"/>
    <w:rsid w:val="00B32252"/>
    <w:rsid w:val="00B3262F"/>
    <w:rsid w:val="00B33174"/>
    <w:rsid w:val="00B337B9"/>
    <w:rsid w:val="00B3402F"/>
    <w:rsid w:val="00B34451"/>
    <w:rsid w:val="00B35476"/>
    <w:rsid w:val="00B35AF4"/>
    <w:rsid w:val="00B36A1B"/>
    <w:rsid w:val="00B36F82"/>
    <w:rsid w:val="00B400E5"/>
    <w:rsid w:val="00B414E4"/>
    <w:rsid w:val="00B42D65"/>
    <w:rsid w:val="00B449CF"/>
    <w:rsid w:val="00B464F1"/>
    <w:rsid w:val="00B479CC"/>
    <w:rsid w:val="00B508A2"/>
    <w:rsid w:val="00B50E3D"/>
    <w:rsid w:val="00B541A5"/>
    <w:rsid w:val="00B5440D"/>
    <w:rsid w:val="00B54664"/>
    <w:rsid w:val="00B57CF7"/>
    <w:rsid w:val="00B57F69"/>
    <w:rsid w:val="00B600AF"/>
    <w:rsid w:val="00B60770"/>
    <w:rsid w:val="00B608E3"/>
    <w:rsid w:val="00B61B3E"/>
    <w:rsid w:val="00B6239B"/>
    <w:rsid w:val="00B62CE0"/>
    <w:rsid w:val="00B64472"/>
    <w:rsid w:val="00B64F3E"/>
    <w:rsid w:val="00B67000"/>
    <w:rsid w:val="00B679E1"/>
    <w:rsid w:val="00B71E94"/>
    <w:rsid w:val="00B722D0"/>
    <w:rsid w:val="00B72FA4"/>
    <w:rsid w:val="00B734AD"/>
    <w:rsid w:val="00B73E7A"/>
    <w:rsid w:val="00B812E9"/>
    <w:rsid w:val="00B8249D"/>
    <w:rsid w:val="00B83365"/>
    <w:rsid w:val="00B839D6"/>
    <w:rsid w:val="00B84D0B"/>
    <w:rsid w:val="00B85F5A"/>
    <w:rsid w:val="00B87418"/>
    <w:rsid w:val="00B919FB"/>
    <w:rsid w:val="00B92904"/>
    <w:rsid w:val="00B930D2"/>
    <w:rsid w:val="00BA0CB4"/>
    <w:rsid w:val="00BA1FED"/>
    <w:rsid w:val="00BA2649"/>
    <w:rsid w:val="00BA4032"/>
    <w:rsid w:val="00BA46C3"/>
    <w:rsid w:val="00BA4D90"/>
    <w:rsid w:val="00BA4E12"/>
    <w:rsid w:val="00BA5E93"/>
    <w:rsid w:val="00BA6EB4"/>
    <w:rsid w:val="00BA717A"/>
    <w:rsid w:val="00BA722A"/>
    <w:rsid w:val="00BB1FBB"/>
    <w:rsid w:val="00BB2CBF"/>
    <w:rsid w:val="00BB3EC5"/>
    <w:rsid w:val="00BB47D8"/>
    <w:rsid w:val="00BB4935"/>
    <w:rsid w:val="00BB59D1"/>
    <w:rsid w:val="00BB5D5C"/>
    <w:rsid w:val="00BB6E93"/>
    <w:rsid w:val="00BB6F83"/>
    <w:rsid w:val="00BB7676"/>
    <w:rsid w:val="00BC1167"/>
    <w:rsid w:val="00BC3A38"/>
    <w:rsid w:val="00BC451E"/>
    <w:rsid w:val="00BC4FF4"/>
    <w:rsid w:val="00BC7125"/>
    <w:rsid w:val="00BC762A"/>
    <w:rsid w:val="00BC7A94"/>
    <w:rsid w:val="00BC7FE3"/>
    <w:rsid w:val="00BD0105"/>
    <w:rsid w:val="00BD05E7"/>
    <w:rsid w:val="00BD0FC7"/>
    <w:rsid w:val="00BD102A"/>
    <w:rsid w:val="00BD4BEC"/>
    <w:rsid w:val="00BD5F93"/>
    <w:rsid w:val="00BD65C4"/>
    <w:rsid w:val="00BD7729"/>
    <w:rsid w:val="00BE1300"/>
    <w:rsid w:val="00BE28AD"/>
    <w:rsid w:val="00BE383A"/>
    <w:rsid w:val="00BE41BC"/>
    <w:rsid w:val="00BE57C3"/>
    <w:rsid w:val="00BE5820"/>
    <w:rsid w:val="00BE7321"/>
    <w:rsid w:val="00BE7459"/>
    <w:rsid w:val="00BF1691"/>
    <w:rsid w:val="00BF17A2"/>
    <w:rsid w:val="00BF29DC"/>
    <w:rsid w:val="00BF7EA6"/>
    <w:rsid w:val="00C00A12"/>
    <w:rsid w:val="00C02302"/>
    <w:rsid w:val="00C03508"/>
    <w:rsid w:val="00C03D4A"/>
    <w:rsid w:val="00C04E6C"/>
    <w:rsid w:val="00C05C38"/>
    <w:rsid w:val="00C06B58"/>
    <w:rsid w:val="00C116D2"/>
    <w:rsid w:val="00C11FEF"/>
    <w:rsid w:val="00C12077"/>
    <w:rsid w:val="00C13F4A"/>
    <w:rsid w:val="00C14C5E"/>
    <w:rsid w:val="00C1564F"/>
    <w:rsid w:val="00C2016E"/>
    <w:rsid w:val="00C20FBA"/>
    <w:rsid w:val="00C22C1A"/>
    <w:rsid w:val="00C22FC0"/>
    <w:rsid w:val="00C2485B"/>
    <w:rsid w:val="00C24FAB"/>
    <w:rsid w:val="00C26235"/>
    <w:rsid w:val="00C26240"/>
    <w:rsid w:val="00C27389"/>
    <w:rsid w:val="00C324C8"/>
    <w:rsid w:val="00C34F7C"/>
    <w:rsid w:val="00C357A6"/>
    <w:rsid w:val="00C367ED"/>
    <w:rsid w:val="00C36A21"/>
    <w:rsid w:val="00C4088E"/>
    <w:rsid w:val="00C40B0E"/>
    <w:rsid w:val="00C410FA"/>
    <w:rsid w:val="00C43085"/>
    <w:rsid w:val="00C43944"/>
    <w:rsid w:val="00C445F1"/>
    <w:rsid w:val="00C44E34"/>
    <w:rsid w:val="00C4681D"/>
    <w:rsid w:val="00C47099"/>
    <w:rsid w:val="00C51CBC"/>
    <w:rsid w:val="00C5395B"/>
    <w:rsid w:val="00C54B18"/>
    <w:rsid w:val="00C56EC2"/>
    <w:rsid w:val="00C6077C"/>
    <w:rsid w:val="00C63774"/>
    <w:rsid w:val="00C65362"/>
    <w:rsid w:val="00C658E0"/>
    <w:rsid w:val="00C6609F"/>
    <w:rsid w:val="00C66BD7"/>
    <w:rsid w:val="00C66E9E"/>
    <w:rsid w:val="00C6778E"/>
    <w:rsid w:val="00C70662"/>
    <w:rsid w:val="00C729A2"/>
    <w:rsid w:val="00C73781"/>
    <w:rsid w:val="00C73B57"/>
    <w:rsid w:val="00C74596"/>
    <w:rsid w:val="00C753A9"/>
    <w:rsid w:val="00C769EC"/>
    <w:rsid w:val="00C80C0A"/>
    <w:rsid w:val="00C81D67"/>
    <w:rsid w:val="00C82AA3"/>
    <w:rsid w:val="00C83659"/>
    <w:rsid w:val="00C849E0"/>
    <w:rsid w:val="00C8737F"/>
    <w:rsid w:val="00C90425"/>
    <w:rsid w:val="00C90865"/>
    <w:rsid w:val="00C914E0"/>
    <w:rsid w:val="00C92CB2"/>
    <w:rsid w:val="00C93A36"/>
    <w:rsid w:val="00C93BDE"/>
    <w:rsid w:val="00C95582"/>
    <w:rsid w:val="00CA0DCD"/>
    <w:rsid w:val="00CA1836"/>
    <w:rsid w:val="00CA3F73"/>
    <w:rsid w:val="00CA5988"/>
    <w:rsid w:val="00CA651A"/>
    <w:rsid w:val="00CB003A"/>
    <w:rsid w:val="00CB1B2C"/>
    <w:rsid w:val="00CB3209"/>
    <w:rsid w:val="00CB3B5D"/>
    <w:rsid w:val="00CB7B2B"/>
    <w:rsid w:val="00CC05A5"/>
    <w:rsid w:val="00CC3979"/>
    <w:rsid w:val="00CC3C55"/>
    <w:rsid w:val="00CC61C5"/>
    <w:rsid w:val="00CD0384"/>
    <w:rsid w:val="00CD17AB"/>
    <w:rsid w:val="00CD2973"/>
    <w:rsid w:val="00CD3F8C"/>
    <w:rsid w:val="00CD4641"/>
    <w:rsid w:val="00CD6400"/>
    <w:rsid w:val="00CD674B"/>
    <w:rsid w:val="00CD73FD"/>
    <w:rsid w:val="00CD74F0"/>
    <w:rsid w:val="00CE02DC"/>
    <w:rsid w:val="00CE0383"/>
    <w:rsid w:val="00CE1DFA"/>
    <w:rsid w:val="00CE43B8"/>
    <w:rsid w:val="00CE4BA4"/>
    <w:rsid w:val="00CE4E85"/>
    <w:rsid w:val="00CE5252"/>
    <w:rsid w:val="00CE6D36"/>
    <w:rsid w:val="00CE7176"/>
    <w:rsid w:val="00CF1F10"/>
    <w:rsid w:val="00CF32A5"/>
    <w:rsid w:val="00CF48BF"/>
    <w:rsid w:val="00CF4D89"/>
    <w:rsid w:val="00CF6051"/>
    <w:rsid w:val="00CF7B90"/>
    <w:rsid w:val="00CF7D24"/>
    <w:rsid w:val="00CF7E7B"/>
    <w:rsid w:val="00D0013F"/>
    <w:rsid w:val="00D003CF"/>
    <w:rsid w:val="00D00DA4"/>
    <w:rsid w:val="00D03390"/>
    <w:rsid w:val="00D0341B"/>
    <w:rsid w:val="00D03C6E"/>
    <w:rsid w:val="00D044E8"/>
    <w:rsid w:val="00D04573"/>
    <w:rsid w:val="00D04978"/>
    <w:rsid w:val="00D04B55"/>
    <w:rsid w:val="00D06727"/>
    <w:rsid w:val="00D072A7"/>
    <w:rsid w:val="00D073CE"/>
    <w:rsid w:val="00D07658"/>
    <w:rsid w:val="00D11A4E"/>
    <w:rsid w:val="00D11F6C"/>
    <w:rsid w:val="00D12EE6"/>
    <w:rsid w:val="00D130EF"/>
    <w:rsid w:val="00D15079"/>
    <w:rsid w:val="00D15762"/>
    <w:rsid w:val="00D161B6"/>
    <w:rsid w:val="00D1634A"/>
    <w:rsid w:val="00D163B0"/>
    <w:rsid w:val="00D177A5"/>
    <w:rsid w:val="00D17D21"/>
    <w:rsid w:val="00D22362"/>
    <w:rsid w:val="00D229F5"/>
    <w:rsid w:val="00D22DC8"/>
    <w:rsid w:val="00D237BB"/>
    <w:rsid w:val="00D24FF4"/>
    <w:rsid w:val="00D27199"/>
    <w:rsid w:val="00D27D47"/>
    <w:rsid w:val="00D3224C"/>
    <w:rsid w:val="00D32889"/>
    <w:rsid w:val="00D328CA"/>
    <w:rsid w:val="00D32DBD"/>
    <w:rsid w:val="00D33B43"/>
    <w:rsid w:val="00D3419C"/>
    <w:rsid w:val="00D35F01"/>
    <w:rsid w:val="00D36E1A"/>
    <w:rsid w:val="00D37062"/>
    <w:rsid w:val="00D41919"/>
    <w:rsid w:val="00D41B9B"/>
    <w:rsid w:val="00D458B1"/>
    <w:rsid w:val="00D45EEB"/>
    <w:rsid w:val="00D47D81"/>
    <w:rsid w:val="00D5559C"/>
    <w:rsid w:val="00D569B4"/>
    <w:rsid w:val="00D60C02"/>
    <w:rsid w:val="00D60C87"/>
    <w:rsid w:val="00D6159B"/>
    <w:rsid w:val="00D628A6"/>
    <w:rsid w:val="00D66519"/>
    <w:rsid w:val="00D73613"/>
    <w:rsid w:val="00D75823"/>
    <w:rsid w:val="00D8065D"/>
    <w:rsid w:val="00D821E4"/>
    <w:rsid w:val="00D82A17"/>
    <w:rsid w:val="00D8323F"/>
    <w:rsid w:val="00D84BA6"/>
    <w:rsid w:val="00D91093"/>
    <w:rsid w:val="00D918CF"/>
    <w:rsid w:val="00D91BB6"/>
    <w:rsid w:val="00D92B32"/>
    <w:rsid w:val="00D934C2"/>
    <w:rsid w:val="00D93B9D"/>
    <w:rsid w:val="00D94C7E"/>
    <w:rsid w:val="00D95678"/>
    <w:rsid w:val="00D95B40"/>
    <w:rsid w:val="00D96FDA"/>
    <w:rsid w:val="00DA01FB"/>
    <w:rsid w:val="00DA0568"/>
    <w:rsid w:val="00DA235D"/>
    <w:rsid w:val="00DA40B8"/>
    <w:rsid w:val="00DA5A14"/>
    <w:rsid w:val="00DA616F"/>
    <w:rsid w:val="00DA6BF4"/>
    <w:rsid w:val="00DA6DA6"/>
    <w:rsid w:val="00DB24BA"/>
    <w:rsid w:val="00DB2B0D"/>
    <w:rsid w:val="00DB346D"/>
    <w:rsid w:val="00DB5F7B"/>
    <w:rsid w:val="00DB769C"/>
    <w:rsid w:val="00DB7A5D"/>
    <w:rsid w:val="00DB7E51"/>
    <w:rsid w:val="00DC00C3"/>
    <w:rsid w:val="00DC2BF3"/>
    <w:rsid w:val="00DC43D0"/>
    <w:rsid w:val="00DC7842"/>
    <w:rsid w:val="00DD3734"/>
    <w:rsid w:val="00DD46C4"/>
    <w:rsid w:val="00DD58E3"/>
    <w:rsid w:val="00DD6BFA"/>
    <w:rsid w:val="00DE04D5"/>
    <w:rsid w:val="00DE2234"/>
    <w:rsid w:val="00DE33E1"/>
    <w:rsid w:val="00DE36DB"/>
    <w:rsid w:val="00DE3783"/>
    <w:rsid w:val="00DE536C"/>
    <w:rsid w:val="00DE6490"/>
    <w:rsid w:val="00DE6681"/>
    <w:rsid w:val="00DE6F16"/>
    <w:rsid w:val="00DF0999"/>
    <w:rsid w:val="00DF1366"/>
    <w:rsid w:val="00DF14D5"/>
    <w:rsid w:val="00DF1B54"/>
    <w:rsid w:val="00DF255A"/>
    <w:rsid w:val="00DF47B1"/>
    <w:rsid w:val="00DF5145"/>
    <w:rsid w:val="00DF5FFE"/>
    <w:rsid w:val="00DF6635"/>
    <w:rsid w:val="00DF6B16"/>
    <w:rsid w:val="00DF6C7D"/>
    <w:rsid w:val="00E0077E"/>
    <w:rsid w:val="00E04700"/>
    <w:rsid w:val="00E04A28"/>
    <w:rsid w:val="00E1021C"/>
    <w:rsid w:val="00E11A65"/>
    <w:rsid w:val="00E12045"/>
    <w:rsid w:val="00E12562"/>
    <w:rsid w:val="00E12959"/>
    <w:rsid w:val="00E13694"/>
    <w:rsid w:val="00E145BB"/>
    <w:rsid w:val="00E15490"/>
    <w:rsid w:val="00E15C12"/>
    <w:rsid w:val="00E160F7"/>
    <w:rsid w:val="00E167B6"/>
    <w:rsid w:val="00E16A5A"/>
    <w:rsid w:val="00E17ECE"/>
    <w:rsid w:val="00E20619"/>
    <w:rsid w:val="00E214C4"/>
    <w:rsid w:val="00E21920"/>
    <w:rsid w:val="00E21EB1"/>
    <w:rsid w:val="00E22E4A"/>
    <w:rsid w:val="00E24418"/>
    <w:rsid w:val="00E2748F"/>
    <w:rsid w:val="00E27AAE"/>
    <w:rsid w:val="00E30089"/>
    <w:rsid w:val="00E3053D"/>
    <w:rsid w:val="00E314EE"/>
    <w:rsid w:val="00E334D2"/>
    <w:rsid w:val="00E34C2B"/>
    <w:rsid w:val="00E36638"/>
    <w:rsid w:val="00E406AC"/>
    <w:rsid w:val="00E41CF0"/>
    <w:rsid w:val="00E42EB8"/>
    <w:rsid w:val="00E436B8"/>
    <w:rsid w:val="00E43CDA"/>
    <w:rsid w:val="00E447F0"/>
    <w:rsid w:val="00E4555A"/>
    <w:rsid w:val="00E45991"/>
    <w:rsid w:val="00E462A0"/>
    <w:rsid w:val="00E50C65"/>
    <w:rsid w:val="00E55874"/>
    <w:rsid w:val="00E55F3E"/>
    <w:rsid w:val="00E56299"/>
    <w:rsid w:val="00E56800"/>
    <w:rsid w:val="00E569F8"/>
    <w:rsid w:val="00E60B7F"/>
    <w:rsid w:val="00E60C29"/>
    <w:rsid w:val="00E6122A"/>
    <w:rsid w:val="00E63182"/>
    <w:rsid w:val="00E631BF"/>
    <w:rsid w:val="00E64C97"/>
    <w:rsid w:val="00E71F57"/>
    <w:rsid w:val="00E720AD"/>
    <w:rsid w:val="00E72272"/>
    <w:rsid w:val="00E73908"/>
    <w:rsid w:val="00E74768"/>
    <w:rsid w:val="00E74DA3"/>
    <w:rsid w:val="00E75A8F"/>
    <w:rsid w:val="00E75F3F"/>
    <w:rsid w:val="00E76238"/>
    <w:rsid w:val="00E80CD4"/>
    <w:rsid w:val="00E80F74"/>
    <w:rsid w:val="00E839AB"/>
    <w:rsid w:val="00E876DB"/>
    <w:rsid w:val="00E9012D"/>
    <w:rsid w:val="00E90C54"/>
    <w:rsid w:val="00E90F48"/>
    <w:rsid w:val="00E918EA"/>
    <w:rsid w:val="00E91C72"/>
    <w:rsid w:val="00E960EA"/>
    <w:rsid w:val="00E96879"/>
    <w:rsid w:val="00E97305"/>
    <w:rsid w:val="00E97A3C"/>
    <w:rsid w:val="00EA05C7"/>
    <w:rsid w:val="00EA13D7"/>
    <w:rsid w:val="00EA173B"/>
    <w:rsid w:val="00EA1814"/>
    <w:rsid w:val="00EA18A5"/>
    <w:rsid w:val="00EA283E"/>
    <w:rsid w:val="00EA2D4C"/>
    <w:rsid w:val="00EA5FA0"/>
    <w:rsid w:val="00EA734D"/>
    <w:rsid w:val="00EA7566"/>
    <w:rsid w:val="00EA7569"/>
    <w:rsid w:val="00EB0621"/>
    <w:rsid w:val="00EB0D2F"/>
    <w:rsid w:val="00EB0F23"/>
    <w:rsid w:val="00EB6ECE"/>
    <w:rsid w:val="00EB7AB4"/>
    <w:rsid w:val="00EC0887"/>
    <w:rsid w:val="00EC3BC7"/>
    <w:rsid w:val="00EC4940"/>
    <w:rsid w:val="00ED1E78"/>
    <w:rsid w:val="00ED3C12"/>
    <w:rsid w:val="00ED45C0"/>
    <w:rsid w:val="00ED493D"/>
    <w:rsid w:val="00ED50A2"/>
    <w:rsid w:val="00ED56DE"/>
    <w:rsid w:val="00ED7B7D"/>
    <w:rsid w:val="00EE14C9"/>
    <w:rsid w:val="00EE65E9"/>
    <w:rsid w:val="00EF00B6"/>
    <w:rsid w:val="00EF1C81"/>
    <w:rsid w:val="00EF2D21"/>
    <w:rsid w:val="00EF32F4"/>
    <w:rsid w:val="00EF541C"/>
    <w:rsid w:val="00EF562E"/>
    <w:rsid w:val="00EF710E"/>
    <w:rsid w:val="00F00535"/>
    <w:rsid w:val="00F00D47"/>
    <w:rsid w:val="00F03DC4"/>
    <w:rsid w:val="00F04B38"/>
    <w:rsid w:val="00F04F43"/>
    <w:rsid w:val="00F055D9"/>
    <w:rsid w:val="00F05A0F"/>
    <w:rsid w:val="00F0737C"/>
    <w:rsid w:val="00F075C8"/>
    <w:rsid w:val="00F11765"/>
    <w:rsid w:val="00F1224A"/>
    <w:rsid w:val="00F13EA7"/>
    <w:rsid w:val="00F14AC2"/>
    <w:rsid w:val="00F150E4"/>
    <w:rsid w:val="00F20F9D"/>
    <w:rsid w:val="00F21936"/>
    <w:rsid w:val="00F21B9A"/>
    <w:rsid w:val="00F25C48"/>
    <w:rsid w:val="00F26467"/>
    <w:rsid w:val="00F26485"/>
    <w:rsid w:val="00F2658D"/>
    <w:rsid w:val="00F276C1"/>
    <w:rsid w:val="00F314B3"/>
    <w:rsid w:val="00F31B23"/>
    <w:rsid w:val="00F3308E"/>
    <w:rsid w:val="00F33FF9"/>
    <w:rsid w:val="00F3551A"/>
    <w:rsid w:val="00F35560"/>
    <w:rsid w:val="00F36070"/>
    <w:rsid w:val="00F36460"/>
    <w:rsid w:val="00F3755E"/>
    <w:rsid w:val="00F41BF1"/>
    <w:rsid w:val="00F42890"/>
    <w:rsid w:val="00F4509A"/>
    <w:rsid w:val="00F46D5E"/>
    <w:rsid w:val="00F534FB"/>
    <w:rsid w:val="00F53529"/>
    <w:rsid w:val="00F55EA2"/>
    <w:rsid w:val="00F5643E"/>
    <w:rsid w:val="00F567AA"/>
    <w:rsid w:val="00F57F80"/>
    <w:rsid w:val="00F626DE"/>
    <w:rsid w:val="00F62D06"/>
    <w:rsid w:val="00F64020"/>
    <w:rsid w:val="00F661BE"/>
    <w:rsid w:val="00F6633F"/>
    <w:rsid w:val="00F67A31"/>
    <w:rsid w:val="00F71DCE"/>
    <w:rsid w:val="00F729CC"/>
    <w:rsid w:val="00F73113"/>
    <w:rsid w:val="00F757CB"/>
    <w:rsid w:val="00F76415"/>
    <w:rsid w:val="00F76CC8"/>
    <w:rsid w:val="00F76F2A"/>
    <w:rsid w:val="00F76FAF"/>
    <w:rsid w:val="00F80C91"/>
    <w:rsid w:val="00F82747"/>
    <w:rsid w:val="00F84120"/>
    <w:rsid w:val="00F86A68"/>
    <w:rsid w:val="00F86D5E"/>
    <w:rsid w:val="00F8721A"/>
    <w:rsid w:val="00F87EE4"/>
    <w:rsid w:val="00F91BD6"/>
    <w:rsid w:val="00F95438"/>
    <w:rsid w:val="00F966F5"/>
    <w:rsid w:val="00F9687E"/>
    <w:rsid w:val="00FA122E"/>
    <w:rsid w:val="00FA38AA"/>
    <w:rsid w:val="00FA3C1E"/>
    <w:rsid w:val="00FA445E"/>
    <w:rsid w:val="00FA6328"/>
    <w:rsid w:val="00FA642E"/>
    <w:rsid w:val="00FB1903"/>
    <w:rsid w:val="00FB1DD1"/>
    <w:rsid w:val="00FB1F43"/>
    <w:rsid w:val="00FB427A"/>
    <w:rsid w:val="00FB48DB"/>
    <w:rsid w:val="00FB49D4"/>
    <w:rsid w:val="00FB5FFF"/>
    <w:rsid w:val="00FC0264"/>
    <w:rsid w:val="00FC1F3D"/>
    <w:rsid w:val="00FC3487"/>
    <w:rsid w:val="00FC4560"/>
    <w:rsid w:val="00FC540D"/>
    <w:rsid w:val="00FC5EBB"/>
    <w:rsid w:val="00FD0E5B"/>
    <w:rsid w:val="00FD15AD"/>
    <w:rsid w:val="00FD18C3"/>
    <w:rsid w:val="00FD30E6"/>
    <w:rsid w:val="00FD615C"/>
    <w:rsid w:val="00FD63F4"/>
    <w:rsid w:val="00FD6545"/>
    <w:rsid w:val="00FE06FC"/>
    <w:rsid w:val="00FE26CF"/>
    <w:rsid w:val="00FE2B58"/>
    <w:rsid w:val="00FE315F"/>
    <w:rsid w:val="00FE3978"/>
    <w:rsid w:val="00FE62F6"/>
    <w:rsid w:val="00FE6E62"/>
    <w:rsid w:val="00FF0523"/>
    <w:rsid w:val="00FF0AC2"/>
    <w:rsid w:val="00FF1AFD"/>
    <w:rsid w:val="00FF66BB"/>
    <w:rsid w:val="00FF69B1"/>
    <w:rsid w:val="00FF6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522CC2"/>
  <w15:docId w15:val="{C3F87927-3C94-4EE6-8838-B07DA7901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before="120" w:after="120"/>
      <w:jc w:val="both"/>
    </w:p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numPr>
        <w:numId w:val="1"/>
      </w:numPr>
      <w:jc w:val="center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1"/>
      </w:numPr>
      <w:outlineLvl w:val="2"/>
    </w:pPr>
    <w:rPr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numPr>
        <w:ilvl w:val="3"/>
        <w:numId w:val="1"/>
      </w:num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1"/>
    <w:uiPriority w:val="99"/>
    <w:qFormat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1"/>
    <w:uiPriority w:val="99"/>
    <w:qFormat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1"/>
    <w:uiPriority w:val="99"/>
    <w:qFormat/>
    <w:pPr>
      <w:numPr>
        <w:ilvl w:val="6"/>
        <w:numId w:val="1"/>
      </w:numPr>
      <w:spacing w:before="240" w:after="60"/>
      <w:outlineLvl w:val="6"/>
    </w:pPr>
    <w:rPr>
      <w:rFonts w:ascii="Calibri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1"/>
    <w:uiPriority w:val="99"/>
    <w:qFormat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1"/>
    <w:uiPriority w:val="99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6A66A8"/>
    <w:rPr>
      <w:b/>
      <w:bCs/>
      <w:sz w:val="24"/>
      <w:szCs w:val="24"/>
    </w:rPr>
  </w:style>
  <w:style w:type="character" w:customStyle="1" w:styleId="Nagwek2Znak">
    <w:name w:val="Nagłówek 2 Znak"/>
    <w:link w:val="Nagwek2"/>
    <w:uiPriority w:val="99"/>
    <w:rsid w:val="006A66A8"/>
    <w:rPr>
      <w:rFonts w:ascii="Arial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rsid w:val="006A66A8"/>
    <w:rPr>
      <w:sz w:val="24"/>
      <w:szCs w:val="24"/>
    </w:rPr>
  </w:style>
  <w:style w:type="character" w:customStyle="1" w:styleId="Nagwek4Znak">
    <w:name w:val="Nagłówek 4 Znak"/>
    <w:link w:val="Nagwek4"/>
    <w:uiPriority w:val="99"/>
    <w:rsid w:val="006A66A8"/>
    <w:rPr>
      <w:b/>
      <w:bCs/>
      <w:sz w:val="28"/>
      <w:szCs w:val="28"/>
    </w:rPr>
  </w:style>
  <w:style w:type="character" w:customStyle="1" w:styleId="Nagwek5Znak1">
    <w:name w:val="Nagłówek 5 Znak1"/>
    <w:link w:val="Nagwek5"/>
    <w:uiPriority w:val="99"/>
    <w:rsid w:val="006A66A8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1">
    <w:name w:val="Nagłówek 6 Znak1"/>
    <w:link w:val="Nagwek6"/>
    <w:uiPriority w:val="99"/>
    <w:rsid w:val="006A66A8"/>
    <w:rPr>
      <w:rFonts w:ascii="Calibri" w:hAnsi="Calibri" w:cs="Calibri"/>
      <w:b/>
      <w:bCs/>
      <w:sz w:val="22"/>
      <w:szCs w:val="22"/>
    </w:rPr>
  </w:style>
  <w:style w:type="character" w:customStyle="1" w:styleId="Nagwek7Znak1">
    <w:name w:val="Nagłówek 7 Znak1"/>
    <w:link w:val="Nagwek7"/>
    <w:uiPriority w:val="99"/>
    <w:rsid w:val="006A66A8"/>
    <w:rPr>
      <w:rFonts w:ascii="Calibri" w:hAnsi="Calibri" w:cs="Calibri"/>
      <w:sz w:val="24"/>
      <w:szCs w:val="24"/>
    </w:rPr>
  </w:style>
  <w:style w:type="character" w:customStyle="1" w:styleId="Nagwek8Znak1">
    <w:name w:val="Nagłówek 8 Znak1"/>
    <w:link w:val="Nagwek8"/>
    <w:uiPriority w:val="99"/>
    <w:rsid w:val="006A66A8"/>
    <w:rPr>
      <w:rFonts w:ascii="Calibri" w:hAnsi="Calibri" w:cs="Calibri"/>
      <w:i/>
      <w:iCs/>
      <w:sz w:val="24"/>
      <w:szCs w:val="24"/>
    </w:rPr>
  </w:style>
  <w:style w:type="character" w:customStyle="1" w:styleId="Nagwek9Znak1">
    <w:name w:val="Nagłówek 9 Znak1"/>
    <w:link w:val="Nagwek9"/>
    <w:uiPriority w:val="99"/>
    <w:rsid w:val="006A66A8"/>
    <w:rPr>
      <w:rFonts w:ascii="Cambria" w:hAnsi="Cambria" w:cs="Cambria"/>
      <w:sz w:val="22"/>
      <w:szCs w:val="22"/>
    </w:rPr>
  </w:style>
  <w:style w:type="paragraph" w:styleId="Tekstpodstawowywcity">
    <w:name w:val="Body Text Indent"/>
    <w:basedOn w:val="Normalny"/>
    <w:link w:val="TekstpodstawowywcityZnak1"/>
    <w:uiPriority w:val="99"/>
    <w:pPr>
      <w:spacing w:line="360" w:lineRule="auto"/>
      <w:ind w:firstLine="708"/>
    </w:pPr>
    <w:rPr>
      <w:sz w:val="24"/>
      <w:szCs w:val="24"/>
    </w:rPr>
  </w:style>
  <w:style w:type="character" w:customStyle="1" w:styleId="TekstpodstawowywcityZnak1">
    <w:name w:val="Tekst podstawowy wcięty Znak1"/>
    <w:link w:val="Tekstpodstawowywcity"/>
    <w:uiPriority w:val="99"/>
    <w:semiHidden/>
    <w:rsid w:val="006A66A8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pPr>
      <w:spacing w:line="360" w:lineRule="auto"/>
    </w:pPr>
    <w:rPr>
      <w:sz w:val="22"/>
      <w:szCs w:val="22"/>
    </w:rPr>
  </w:style>
  <w:style w:type="character" w:customStyle="1" w:styleId="Tekstpodstawowy3Znak">
    <w:name w:val="Tekst podstawowy 3 Znak"/>
    <w:link w:val="Tekstpodstawowy3"/>
    <w:uiPriority w:val="99"/>
    <w:semiHidden/>
    <w:rsid w:val="006A66A8"/>
    <w:rPr>
      <w:sz w:val="16"/>
      <w:szCs w:val="16"/>
    </w:rPr>
  </w:style>
  <w:style w:type="paragraph" w:styleId="Tytu">
    <w:name w:val="Title"/>
    <w:basedOn w:val="Normalny"/>
    <w:link w:val="TytuZnak"/>
    <w:uiPriority w:val="99"/>
    <w:qFormat/>
    <w:pPr>
      <w:jc w:val="center"/>
    </w:pPr>
    <w:rPr>
      <w:rFonts w:ascii="Arial" w:hAnsi="Arial" w:cs="Arial"/>
      <w:b/>
      <w:bCs/>
      <w:sz w:val="32"/>
      <w:szCs w:val="32"/>
    </w:rPr>
  </w:style>
  <w:style w:type="character" w:customStyle="1" w:styleId="TytuZnak">
    <w:name w:val="Tytuł Znak"/>
    <w:link w:val="Tytu"/>
    <w:uiPriority w:val="10"/>
    <w:rsid w:val="006A66A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semiHidden/>
    <w:rPr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semiHidden/>
    <w:rsid w:val="006A66A8"/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semiHidden/>
    <w:pPr>
      <w:jc w:val="center"/>
    </w:pPr>
    <w:rPr>
      <w:sz w:val="24"/>
      <w:szCs w:val="24"/>
    </w:rPr>
  </w:style>
  <w:style w:type="character" w:customStyle="1" w:styleId="TekstpodstawowyZnak1">
    <w:name w:val="Tekst podstawowy Znak1"/>
    <w:link w:val="Tekstpodstawowy"/>
    <w:uiPriority w:val="99"/>
    <w:semiHidden/>
    <w:rsid w:val="006A66A8"/>
    <w:rPr>
      <w:sz w:val="20"/>
      <w:szCs w:val="20"/>
    </w:rPr>
  </w:style>
  <w:style w:type="character" w:styleId="Hipercze">
    <w:name w:val="Hyperlink"/>
    <w:uiPriority w:val="99"/>
    <w:semiHidden/>
    <w:rPr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semiHidden/>
    <w:pPr>
      <w:spacing w:line="360" w:lineRule="auto"/>
      <w:ind w:left="1620"/>
    </w:pPr>
    <w:rPr>
      <w:b/>
      <w:bCs/>
      <w:sz w:val="22"/>
      <w:szCs w:val="22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6A66A8"/>
    <w:rPr>
      <w:sz w:val="20"/>
      <w:szCs w:val="20"/>
    </w:rPr>
  </w:style>
  <w:style w:type="character" w:styleId="UyteHipercze">
    <w:name w:val="FollowedHyperlink"/>
    <w:uiPriority w:val="99"/>
    <w:semiHidden/>
    <w:rPr>
      <w:color w:val="800080"/>
      <w:u w:val="single"/>
    </w:rPr>
  </w:style>
  <w:style w:type="paragraph" w:customStyle="1" w:styleId="WW-Tekstpodstawowy3">
    <w:name w:val="WW-Tekst podstawowy 3"/>
    <w:basedOn w:val="Normalny"/>
    <w:uiPriority w:val="99"/>
    <w:pPr>
      <w:widowControl w:val="0"/>
      <w:suppressAutoHyphens/>
    </w:pPr>
    <w:rPr>
      <w:rFonts w:ascii="Arial" w:eastAsia="Arial Unicode MS" w:hAnsi="Arial" w:cs="Arial"/>
      <w:sz w:val="22"/>
      <w:szCs w:val="22"/>
      <w:lang w:eastAsia="ar-SA"/>
    </w:rPr>
  </w:style>
  <w:style w:type="character" w:customStyle="1" w:styleId="TekstpodstawowywcityZnak">
    <w:name w:val="Tekst podstawowy wcięty Znak"/>
    <w:uiPriority w:val="99"/>
    <w:rPr>
      <w:sz w:val="24"/>
      <w:szCs w:val="24"/>
    </w:rPr>
  </w:style>
  <w:style w:type="paragraph" w:styleId="Tekstprzypisukocowego">
    <w:name w:val="endnote text"/>
    <w:basedOn w:val="Normalny"/>
    <w:link w:val="TekstprzypisukocowegoZnak1"/>
    <w:uiPriority w:val="99"/>
    <w:semiHidden/>
  </w:style>
  <w:style w:type="character" w:customStyle="1" w:styleId="TekstprzypisukocowegoZnak1">
    <w:name w:val="Tekst przypisu końcowego Znak1"/>
    <w:link w:val="Tekstprzypisukocowego"/>
    <w:uiPriority w:val="99"/>
    <w:semiHidden/>
    <w:rsid w:val="006A66A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semiHidden/>
  </w:style>
  <w:style w:type="character" w:styleId="Odwoanieprzypisukocowego">
    <w:name w:val="endnote reference"/>
    <w:uiPriority w:val="99"/>
    <w:semiHidden/>
    <w:rPr>
      <w:vertAlign w:val="superscript"/>
    </w:rPr>
  </w:style>
  <w:style w:type="paragraph" w:customStyle="1" w:styleId="Default">
    <w:name w:val="Default"/>
    <w:uiPriority w:val="99"/>
    <w:pPr>
      <w:autoSpaceDE w:val="0"/>
      <w:autoSpaceDN w:val="0"/>
      <w:adjustRightInd w:val="0"/>
      <w:spacing w:before="120" w:after="120"/>
      <w:jc w:val="both"/>
    </w:pPr>
    <w:rPr>
      <w:color w:val="000000"/>
      <w:sz w:val="24"/>
      <w:szCs w:val="24"/>
    </w:rPr>
  </w:style>
  <w:style w:type="paragraph" w:customStyle="1" w:styleId="text">
    <w:name w:val="text"/>
    <w:uiPriority w:val="99"/>
    <w:pPr>
      <w:widowControl w:val="0"/>
      <w:suppressAutoHyphens/>
      <w:spacing w:before="240" w:after="120" w:line="240" w:lineRule="exact"/>
      <w:jc w:val="both"/>
    </w:pPr>
    <w:rPr>
      <w:rFonts w:ascii="Arial" w:hAnsi="Arial" w:cs="Arial"/>
      <w:sz w:val="24"/>
      <w:szCs w:val="24"/>
      <w:lang w:val="cs-CZ" w:eastAsia="ar-SA"/>
    </w:rPr>
  </w:style>
  <w:style w:type="character" w:customStyle="1" w:styleId="Znakiprzypiswdolnych">
    <w:name w:val="Znaki przypisów dolnych"/>
    <w:basedOn w:val="Domylnaczcionkaakapitu"/>
    <w:uiPriority w:val="99"/>
  </w:style>
  <w:style w:type="paragraph" w:styleId="Tekstprzypisudolnego">
    <w:name w:val="footnote text"/>
    <w:basedOn w:val="Normalny"/>
    <w:link w:val="TekstprzypisudolnegoZnak1"/>
    <w:uiPriority w:val="99"/>
    <w:semiHidden/>
    <w:pPr>
      <w:widowControl w:val="0"/>
      <w:suppressAutoHyphens/>
    </w:pPr>
    <w:rPr>
      <w:lang w:eastAsia="ar-SA"/>
    </w:rPr>
  </w:style>
  <w:style w:type="character" w:customStyle="1" w:styleId="TekstprzypisudolnegoZnak1">
    <w:name w:val="Tekst przypisu dolnego Znak1"/>
    <w:link w:val="Tekstprzypisudolnego"/>
    <w:uiPriority w:val="99"/>
    <w:semiHidden/>
    <w:rsid w:val="006A66A8"/>
    <w:rPr>
      <w:sz w:val="20"/>
      <w:szCs w:val="20"/>
    </w:rPr>
  </w:style>
  <w:style w:type="character" w:customStyle="1" w:styleId="TekstprzypisudolnegoZnak">
    <w:name w:val="Tekst przypisu dolnego Znak"/>
    <w:uiPriority w:val="99"/>
    <w:rPr>
      <w:lang w:val="x-none"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A66A8"/>
    <w:rPr>
      <w:sz w:val="0"/>
      <w:szCs w:val="0"/>
    </w:rPr>
  </w:style>
  <w:style w:type="paragraph" w:styleId="Nagwek">
    <w:name w:val="header"/>
    <w:basedOn w:val="Normalny"/>
    <w:link w:val="NagwekZnak1"/>
    <w:uiPriority w:val="99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rsid w:val="006A66A8"/>
    <w:rPr>
      <w:sz w:val="20"/>
      <w:szCs w:val="20"/>
    </w:r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rsid w:val="006A66A8"/>
    <w:rPr>
      <w:sz w:val="20"/>
      <w:szCs w:val="20"/>
    </w:rPr>
  </w:style>
  <w:style w:type="character" w:customStyle="1" w:styleId="NagwekZnak">
    <w:name w:val="Nagłówek Znak"/>
    <w:basedOn w:val="Domylnaczcionkaakapitu"/>
    <w:uiPriority w:val="99"/>
  </w:style>
  <w:style w:type="character" w:customStyle="1" w:styleId="StopkaZnak">
    <w:name w:val="Stopka Znak"/>
    <w:basedOn w:val="Domylnaczcionkaakapitu"/>
    <w:uiPriority w:val="99"/>
  </w:style>
  <w:style w:type="paragraph" w:styleId="NormalnyWeb">
    <w:name w:val="Normal (Web)"/>
    <w:basedOn w:val="Normalny"/>
    <w:uiPriority w:val="99"/>
    <w:pPr>
      <w:spacing w:before="65" w:after="65"/>
    </w:pPr>
    <w:rPr>
      <w:rFonts w:ascii="Verdana" w:hAnsi="Verdana" w:cs="Verdana"/>
      <w:sz w:val="14"/>
      <w:szCs w:val="14"/>
    </w:rPr>
  </w:style>
  <w:style w:type="character" w:customStyle="1" w:styleId="Odwoanieprzypisudolnego1">
    <w:name w:val="Odwołanie przypisu dolnego1"/>
    <w:uiPriority w:val="99"/>
    <w:rPr>
      <w:vertAlign w:val="superscript"/>
    </w:rPr>
  </w:style>
  <w:style w:type="character" w:customStyle="1" w:styleId="WW8Num3z0">
    <w:name w:val="WW8Num3z0"/>
    <w:uiPriority w:val="99"/>
  </w:style>
  <w:style w:type="character" w:styleId="Odwoaniedokomentarza">
    <w:name w:val="annotation reference"/>
    <w:uiPriority w:val="99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</w:style>
  <w:style w:type="character" w:customStyle="1" w:styleId="TekstkomentarzaZnak1">
    <w:name w:val="Tekst komentarza Znak1"/>
    <w:link w:val="Tekstkomentarza"/>
    <w:uiPriority w:val="99"/>
    <w:semiHidden/>
    <w:rsid w:val="006A66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A66A8"/>
    <w:rPr>
      <w:b/>
      <w:bCs/>
      <w:sz w:val="20"/>
      <w:szCs w:val="20"/>
    </w:rPr>
  </w:style>
  <w:style w:type="character" w:customStyle="1" w:styleId="Nagwek5Znak">
    <w:name w:val="Nagłówek 5 Znak"/>
    <w:uiPriority w:val="99"/>
    <w:semiHidden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uiPriority w:val="99"/>
    <w:semiHidden/>
    <w:rPr>
      <w:rFonts w:ascii="Calibri" w:hAnsi="Calibri" w:cs="Calibri"/>
      <w:b/>
      <w:bCs/>
      <w:sz w:val="22"/>
      <w:szCs w:val="22"/>
    </w:rPr>
  </w:style>
  <w:style w:type="character" w:customStyle="1" w:styleId="Nagwek7Znak">
    <w:name w:val="Nagłówek 7 Znak"/>
    <w:uiPriority w:val="99"/>
    <w:semiHidden/>
    <w:rPr>
      <w:rFonts w:ascii="Calibri" w:hAnsi="Calibri" w:cs="Calibri"/>
      <w:sz w:val="24"/>
      <w:szCs w:val="24"/>
    </w:rPr>
  </w:style>
  <w:style w:type="character" w:customStyle="1" w:styleId="Nagwek8Znak">
    <w:name w:val="Nagłówek 8 Znak"/>
    <w:uiPriority w:val="99"/>
    <w:semiHidden/>
    <w:rPr>
      <w:rFonts w:ascii="Calibri" w:hAnsi="Calibri" w:cs="Calibri"/>
      <w:i/>
      <w:iCs/>
      <w:sz w:val="24"/>
      <w:szCs w:val="24"/>
    </w:rPr>
  </w:style>
  <w:style w:type="character" w:customStyle="1" w:styleId="Nagwek9Znak">
    <w:name w:val="Nagłówek 9 Znak"/>
    <w:uiPriority w:val="99"/>
    <w:semiHidden/>
    <w:rPr>
      <w:rFonts w:ascii="Cambria" w:hAnsi="Cambria" w:cs="Cambria"/>
      <w:sz w:val="22"/>
      <w:szCs w:val="22"/>
    </w:rPr>
  </w:style>
  <w:style w:type="character" w:styleId="Odwoanieprzypisudolnego">
    <w:name w:val="footnote reference"/>
    <w:uiPriority w:val="99"/>
    <w:semiHidden/>
    <w:rPr>
      <w:vertAlign w:val="superscript"/>
    </w:rPr>
  </w:style>
  <w:style w:type="paragraph" w:customStyle="1" w:styleId="Tekstpodstawowywcity21">
    <w:name w:val="Tekst podstawowy wcięty 21"/>
    <w:basedOn w:val="Normalny"/>
    <w:uiPriority w:val="99"/>
    <w:pPr>
      <w:suppressAutoHyphens/>
      <w:spacing w:before="0" w:line="480" w:lineRule="auto"/>
      <w:ind w:left="283"/>
      <w:jc w:val="left"/>
    </w:pPr>
    <w:rPr>
      <w:kern w:val="1"/>
      <w:sz w:val="24"/>
      <w:szCs w:val="24"/>
      <w:lang w:val="en-GB" w:eastAsia="ar-SA"/>
    </w:rPr>
  </w:style>
  <w:style w:type="paragraph" w:customStyle="1" w:styleId="sdfootnote-western">
    <w:name w:val="sdfootnote-western"/>
    <w:basedOn w:val="Normalny"/>
    <w:uiPriority w:val="99"/>
    <w:pPr>
      <w:spacing w:before="100" w:beforeAutospacing="1" w:after="0"/>
      <w:jc w:val="left"/>
    </w:pPr>
  </w:style>
  <w:style w:type="paragraph" w:customStyle="1" w:styleId="Standardowytekst">
    <w:name w:val="Standardowy.tekst"/>
    <w:uiPriority w:val="99"/>
    <w:pPr>
      <w:jc w:val="both"/>
    </w:pPr>
  </w:style>
  <w:style w:type="paragraph" w:customStyle="1" w:styleId="tekstost">
    <w:name w:val="tekst ost"/>
    <w:basedOn w:val="Normalny"/>
    <w:uiPriority w:val="99"/>
    <w:pPr>
      <w:spacing w:before="0" w:after="0"/>
    </w:pPr>
  </w:style>
  <w:style w:type="paragraph" w:styleId="Podtytu">
    <w:name w:val="Subtitle"/>
    <w:basedOn w:val="Normalny"/>
    <w:next w:val="Tekstpodstawowy"/>
    <w:link w:val="PodtytuZnak1"/>
    <w:uiPriority w:val="99"/>
    <w:qFormat/>
    <w:pPr>
      <w:keepNext/>
      <w:suppressAutoHyphens/>
      <w:spacing w:before="240"/>
      <w:jc w:val="center"/>
    </w:pPr>
    <w:rPr>
      <w:rFonts w:ascii="Arial" w:hAnsi="Arial" w:cs="Arial"/>
      <w:i/>
      <w:iCs/>
      <w:sz w:val="28"/>
      <w:szCs w:val="28"/>
      <w:lang w:eastAsia="ar-SA"/>
    </w:rPr>
  </w:style>
  <w:style w:type="character" w:customStyle="1" w:styleId="PodtytuZnak1">
    <w:name w:val="Podtytuł Znak1"/>
    <w:link w:val="Podtytu"/>
    <w:uiPriority w:val="11"/>
    <w:rsid w:val="006A66A8"/>
    <w:rPr>
      <w:rFonts w:ascii="Cambria" w:eastAsia="Times New Roman" w:hAnsi="Cambria" w:cs="Times New Roman"/>
      <w:sz w:val="24"/>
      <w:szCs w:val="24"/>
    </w:rPr>
  </w:style>
  <w:style w:type="character" w:customStyle="1" w:styleId="PodtytuZnak">
    <w:name w:val="Podtytuł Znak"/>
    <w:uiPriority w:val="99"/>
    <w:rPr>
      <w:rFonts w:ascii="Arial" w:eastAsia="Times New Roman" w:hAnsi="Arial" w:cs="Arial"/>
      <w:i/>
      <w:iCs/>
      <w:sz w:val="28"/>
      <w:szCs w:val="28"/>
      <w:lang w:val="x-none" w:eastAsia="ar-SA" w:bidi="ar-SA"/>
    </w:rPr>
  </w:style>
  <w:style w:type="paragraph" w:styleId="Legenda">
    <w:name w:val="caption"/>
    <w:basedOn w:val="Normalny"/>
    <w:next w:val="Normalny"/>
    <w:uiPriority w:val="99"/>
    <w:qFormat/>
    <w:rPr>
      <w:b/>
      <w:bCs/>
    </w:rPr>
  </w:style>
  <w:style w:type="character" w:customStyle="1" w:styleId="TekstkomentarzaZnak">
    <w:name w:val="Tekst komentarza Znak"/>
    <w:basedOn w:val="Domylnaczcionkaakapitu"/>
    <w:uiPriority w:val="99"/>
  </w:style>
  <w:style w:type="paragraph" w:styleId="Akapitzlist">
    <w:name w:val="List Paragraph"/>
    <w:basedOn w:val="Normalny"/>
    <w:uiPriority w:val="99"/>
    <w:qFormat/>
    <w:pPr>
      <w:ind w:left="708"/>
    </w:pPr>
  </w:style>
  <w:style w:type="paragraph" w:customStyle="1" w:styleId="pkt">
    <w:name w:val="pkt"/>
    <w:basedOn w:val="Normalny"/>
    <w:pPr>
      <w:autoSpaceDE w:val="0"/>
      <w:autoSpaceDN w:val="0"/>
      <w:spacing w:before="60" w:after="60" w:line="360" w:lineRule="auto"/>
      <w:ind w:left="851" w:hanging="295"/>
    </w:pPr>
    <w:rPr>
      <w:rFonts w:ascii="Univers-PL" w:hAnsi="Univers-PL" w:cs="Univers-PL"/>
      <w:sz w:val="19"/>
      <w:szCs w:val="19"/>
    </w:rPr>
  </w:style>
  <w:style w:type="character" w:customStyle="1" w:styleId="TekstpodstawowyZnak">
    <w:name w:val="Tekst podstawowy Znak"/>
    <w:uiPriority w:val="99"/>
    <w:semiHidden/>
    <w:rPr>
      <w:sz w:val="24"/>
      <w:szCs w:val="24"/>
    </w:rPr>
  </w:style>
  <w:style w:type="paragraph" w:customStyle="1" w:styleId="Standard">
    <w:name w:val="Standard"/>
    <w:uiPriority w:val="99"/>
    <w:rsid w:val="006835F0"/>
    <w:pPr>
      <w:widowControl w:val="0"/>
      <w:suppressAutoHyphens/>
      <w:autoSpaceDN w:val="0"/>
      <w:textAlignment w:val="baseline"/>
    </w:pPr>
    <w:rPr>
      <w:rFonts w:eastAsia="SimSun"/>
      <w:kern w:val="3"/>
      <w:sz w:val="24"/>
      <w:szCs w:val="24"/>
      <w:lang w:eastAsia="zh-CN"/>
    </w:rPr>
  </w:style>
  <w:style w:type="paragraph" w:customStyle="1" w:styleId="Textbodyindent">
    <w:name w:val="Text body indent"/>
    <w:basedOn w:val="Standard"/>
    <w:uiPriority w:val="99"/>
    <w:rsid w:val="006835F0"/>
    <w:pPr>
      <w:autoSpaceDE w:val="0"/>
      <w:ind w:left="2160"/>
    </w:pPr>
    <w:rPr>
      <w:sz w:val="20"/>
      <w:szCs w:val="20"/>
    </w:rPr>
  </w:style>
  <w:style w:type="character" w:styleId="Numerstrony">
    <w:name w:val="page number"/>
    <w:basedOn w:val="Domylnaczcionkaakapitu"/>
    <w:rsid w:val="007B57F2"/>
  </w:style>
  <w:style w:type="table" w:styleId="Tabela-Siatka">
    <w:name w:val="Table Grid"/>
    <w:basedOn w:val="Standardowy"/>
    <w:rsid w:val="002127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BF7EA6"/>
    <w:rPr>
      <w:b/>
      <w:bCs/>
    </w:rPr>
  </w:style>
  <w:style w:type="paragraph" w:styleId="Bezodstpw">
    <w:name w:val="No Spacing"/>
    <w:uiPriority w:val="1"/>
    <w:qFormat/>
    <w:rsid w:val="00BF7EA6"/>
    <w:pPr>
      <w:jc w:val="both"/>
    </w:pPr>
  </w:style>
  <w:style w:type="character" w:styleId="Wyrnieniedelikatne">
    <w:name w:val="Subtle Emphasis"/>
    <w:uiPriority w:val="19"/>
    <w:qFormat/>
    <w:rsid w:val="005F5A05"/>
    <w:rPr>
      <w:i/>
      <w:iCs/>
      <w:color w:val="808080"/>
    </w:rPr>
  </w:style>
  <w:style w:type="character" w:styleId="Uwydatnienie">
    <w:name w:val="Emphasis"/>
    <w:uiPriority w:val="20"/>
    <w:qFormat/>
    <w:rsid w:val="005F5A05"/>
    <w:rPr>
      <w:i/>
      <w:iCs/>
    </w:rPr>
  </w:style>
  <w:style w:type="character" w:customStyle="1" w:styleId="h2">
    <w:name w:val="h2"/>
    <w:basedOn w:val="Domylnaczcionkaakapitu"/>
    <w:rsid w:val="003B5FBF"/>
  </w:style>
  <w:style w:type="character" w:customStyle="1" w:styleId="h1">
    <w:name w:val="h1"/>
    <w:basedOn w:val="Domylnaczcionkaakapitu"/>
    <w:rsid w:val="002B20C0"/>
  </w:style>
  <w:style w:type="paragraph" w:customStyle="1" w:styleId="Textbody">
    <w:name w:val="Text body"/>
    <w:basedOn w:val="Normalny"/>
    <w:rsid w:val="003B41D1"/>
    <w:pPr>
      <w:widowControl w:val="0"/>
      <w:suppressAutoHyphens/>
      <w:autoSpaceDN w:val="0"/>
      <w:spacing w:before="0"/>
      <w:jc w:val="left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85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7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3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16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59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0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7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A07FAD-D584-4E67-BA80-30DF5AEC7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1177</Words>
  <Characters>7063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	</vt:lpstr>
    </vt:vector>
  </TitlesOfParts>
  <Company>Microsoft</Company>
  <LinksUpToDate>false</LinksUpToDate>
  <CharactersWithSpaces>8224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</dc:title>
  <dc:subject/>
  <dc:creator>KAZIMIERZ HINZ</dc:creator>
  <cp:keywords/>
  <cp:lastModifiedBy>Anna Modrzejewska</cp:lastModifiedBy>
  <cp:revision>3</cp:revision>
  <cp:lastPrinted>2021-11-23T13:04:00Z</cp:lastPrinted>
  <dcterms:created xsi:type="dcterms:W3CDTF">2025-11-07T11:52:00Z</dcterms:created>
  <dcterms:modified xsi:type="dcterms:W3CDTF">2025-11-27T08:39:00Z</dcterms:modified>
</cp:coreProperties>
</file>